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A5020C" w14:textId="0CE80F40" w:rsidR="001D3063" w:rsidRDefault="001D3063" w:rsidP="00F019B7">
      <w:pPr>
        <w:jc w:val="center"/>
        <w:rPr>
          <w:rFonts w:ascii="Fira Sans" w:hAnsi="Fira Sans"/>
          <w:b/>
          <w:bCs/>
          <w:sz w:val="28"/>
          <w:szCs w:val="28"/>
        </w:rPr>
      </w:pPr>
    </w:p>
    <w:p w14:paraId="4D4C75ED" w14:textId="77777777" w:rsidR="001D3063" w:rsidRDefault="001D3063" w:rsidP="00BE541D">
      <w:pPr>
        <w:rPr>
          <w:rFonts w:ascii="Fira Sans" w:hAnsi="Fira Sans"/>
          <w:b/>
          <w:bCs/>
          <w:sz w:val="28"/>
          <w:szCs w:val="28"/>
        </w:rPr>
      </w:pPr>
    </w:p>
    <w:p w14:paraId="0954F0B3" w14:textId="77777777" w:rsidR="001D3063" w:rsidRPr="00F019B7" w:rsidRDefault="001D3063" w:rsidP="00F019B7">
      <w:pPr>
        <w:jc w:val="center"/>
        <w:rPr>
          <w:rFonts w:ascii="Fira Sans" w:hAnsi="Fira Sans"/>
          <w:b/>
          <w:bCs/>
          <w:sz w:val="32"/>
          <w:szCs w:val="32"/>
        </w:rPr>
      </w:pPr>
    </w:p>
    <w:p w14:paraId="1AA2B036" w14:textId="3CA31646" w:rsidR="001D3063" w:rsidRDefault="001D3063" w:rsidP="00595B10">
      <w:pPr>
        <w:jc w:val="center"/>
        <w:rPr>
          <w:rFonts w:ascii="Fira Sans" w:hAnsi="Fira Sans"/>
          <w:b/>
          <w:bCs/>
          <w:sz w:val="28"/>
          <w:szCs w:val="28"/>
        </w:rPr>
      </w:pPr>
    </w:p>
    <w:p w14:paraId="6E4ECF65" w14:textId="16B14B83" w:rsidR="001D3063" w:rsidRDefault="001D3063" w:rsidP="00595B10">
      <w:pPr>
        <w:jc w:val="center"/>
        <w:rPr>
          <w:rFonts w:ascii="Fira Sans" w:hAnsi="Fira Sans"/>
          <w:b/>
          <w:bCs/>
          <w:sz w:val="28"/>
          <w:szCs w:val="28"/>
        </w:rPr>
      </w:pPr>
    </w:p>
    <w:p w14:paraId="60775657" w14:textId="47E897E3" w:rsidR="001D3063" w:rsidRDefault="00C70548" w:rsidP="00595B10">
      <w:pPr>
        <w:rPr>
          <w:rFonts w:ascii="Fira Sans" w:hAnsi="Fira Sans"/>
          <w:b/>
          <w:bCs/>
        </w:rPr>
      </w:pPr>
      <w:r>
        <w:rPr>
          <w:noProof/>
        </w:rPr>
        <mc:AlternateContent>
          <mc:Choice Requires="wps">
            <w:drawing>
              <wp:anchor distT="0" distB="0" distL="114300" distR="114300" simplePos="0" relativeHeight="251664384" behindDoc="0" locked="0" layoutInCell="1" allowOverlap="1" wp14:anchorId="7B6D45E8" wp14:editId="7879B868">
                <wp:simplePos x="0" y="0"/>
                <wp:positionH relativeFrom="column">
                  <wp:posOffset>-210185</wp:posOffset>
                </wp:positionH>
                <wp:positionV relativeFrom="paragraph">
                  <wp:posOffset>224791</wp:posOffset>
                </wp:positionV>
                <wp:extent cx="4165600" cy="495300"/>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495300"/>
                        </a:xfrm>
                        <a:prstGeom prst="rect">
                          <a:avLst/>
                        </a:prstGeom>
                        <a:noFill/>
                        <a:ln w="6350">
                          <a:noFill/>
                        </a:ln>
                      </wps:spPr>
                      <wps:txbx>
                        <w:txbxContent>
                          <w:p w14:paraId="7DBED9AC" w14:textId="274956AD" w:rsidR="001D3063" w:rsidRPr="00096ABB" w:rsidRDefault="001D30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6D45E8" id="_x0000_t202" coordsize="21600,21600" o:spt="202" path="m,l,21600r21600,l21600,xe">
                <v:stroke joinstyle="miter"/>
                <v:path gradientshapeok="t" o:connecttype="rect"/>
              </v:shapetype>
              <v:shape id="Zone de texte 1" o:spid="_x0000_s1026" type="#_x0000_t202" style="position:absolute;margin-left:-16.55pt;margin-top:17.7pt;width:328pt;height:3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" filled="f" stroked="f" strokeweight=".5pt">
                <v:textbox>
                  <w:txbxContent>
                    <w:p w14:paraId="7DBED9AC" w14:textId="274956AD" w:rsidR="001D3063" w:rsidRPr="00096ABB" w:rsidRDefault="001D30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5D384329" w14:textId="36563D71" w:rsidR="001D3063" w:rsidRPr="00056D8D" w:rsidRDefault="001D3063" w:rsidP="00595B10">
      <w:pPr>
        <w:rPr>
          <w:rFonts w:ascii="Fira Sans" w:hAnsi="Fira Sans"/>
          <w:b/>
          <w:bCs/>
        </w:rPr>
      </w:pPr>
    </w:p>
    <w:p w14:paraId="527569E3" w14:textId="5C7F04AB" w:rsidR="001D3063" w:rsidRDefault="00911327" w:rsidP="00595B10">
      <w:pPr>
        <w:rPr>
          <w:rFonts w:ascii="Fira Sans" w:hAnsi="Fira Sans"/>
          <w:b/>
          <w:bCs/>
          <w:sz w:val="28"/>
          <w:szCs w:val="28"/>
        </w:rPr>
      </w:pPr>
      <w:r>
        <w:rPr>
          <w:noProof/>
        </w:rPr>
        <mc:AlternateContent>
          <mc:Choice Requires="wps">
            <w:drawing>
              <wp:anchor distT="0" distB="0" distL="114300" distR="114300" simplePos="0" relativeHeight="251667456" behindDoc="0" locked="0" layoutInCell="1" allowOverlap="1" wp14:anchorId="0BFC1CA4" wp14:editId="5A49DC42">
                <wp:simplePos x="0" y="0"/>
                <wp:positionH relativeFrom="page">
                  <wp:align>right</wp:align>
                </wp:positionH>
                <wp:positionV relativeFrom="paragraph">
                  <wp:posOffset>5080</wp:posOffset>
                </wp:positionV>
                <wp:extent cx="2182495"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182495" cy="1828800"/>
                        </a:xfrm>
                        <a:prstGeom prst="rect">
                          <a:avLst/>
                        </a:prstGeom>
                        <a:noFill/>
                        <a:ln w="6350">
                          <a:noFill/>
                        </a:ln>
                      </wps:spPr>
                      <wps:txbx>
                        <w:txbxContent>
                          <w:p w14:paraId="51E6C07B"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PROCÉDURE</w:t>
                            </w:r>
                          </w:p>
                          <w:p w14:paraId="1C7307DA" w14:textId="77777777" w:rsidR="00911327" w:rsidRPr="003F0FD6" w:rsidRDefault="00911327" w:rsidP="00911327">
                            <w:pPr>
                              <w:rPr>
                                <w:rFonts w:ascii="Fira Sans" w:hAnsi="Fira Sans"/>
                                <w:b/>
                                <w:bCs/>
                                <w:sz w:val="20"/>
                                <w:szCs w:val="16"/>
                              </w:rPr>
                            </w:pPr>
                          </w:p>
                          <w:p w14:paraId="0400EF85" w14:textId="77777777" w:rsidR="00911327" w:rsidRPr="003F0FD6" w:rsidRDefault="00911327" w:rsidP="00911327">
                            <w:pPr>
                              <w:pStyle w:val="Paragraphedeliste"/>
                              <w:numPr>
                                <w:ilvl w:val="0"/>
                                <w:numId w:val="39"/>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32F17312" w14:textId="77777777" w:rsidR="00911327" w:rsidRPr="003F0FD6" w:rsidRDefault="00911327" w:rsidP="00911327">
                            <w:pPr>
                              <w:rPr>
                                <w:rFonts w:ascii="Fira Sans" w:hAnsi="Fira Sans"/>
                                <w:b/>
                                <w:bCs/>
                                <w:sz w:val="20"/>
                                <w:szCs w:val="16"/>
                              </w:rPr>
                            </w:pPr>
                          </w:p>
                          <w:p w14:paraId="73D84464" w14:textId="77777777" w:rsidR="00911327" w:rsidRPr="003F0FD6" w:rsidRDefault="00911327" w:rsidP="00911327">
                            <w:pPr>
                              <w:rPr>
                                <w:rFonts w:ascii="Fira Sans" w:hAnsi="Fira Sans"/>
                                <w:b/>
                                <w:bCs/>
                                <w:sz w:val="20"/>
                                <w:szCs w:val="16"/>
                              </w:rPr>
                            </w:pPr>
                          </w:p>
                          <w:p w14:paraId="4AC49BC6" w14:textId="77777777" w:rsidR="00911327" w:rsidRPr="003F0FD6" w:rsidRDefault="00911327" w:rsidP="00911327">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7398E70C" w14:textId="77777777" w:rsidR="00911327" w:rsidRPr="003F0FD6" w:rsidRDefault="00911327" w:rsidP="00911327">
                            <w:pPr>
                              <w:rPr>
                                <w:rFonts w:ascii="Fira Sans" w:hAnsi="Fira Sans"/>
                                <w:b/>
                                <w:bCs/>
                                <w:sz w:val="20"/>
                                <w:szCs w:val="16"/>
                              </w:rPr>
                            </w:pPr>
                          </w:p>
                          <w:p w14:paraId="4BE4BBAF" w14:textId="77777777" w:rsidR="00911327" w:rsidRPr="003F0FD6" w:rsidRDefault="00911327" w:rsidP="00911327">
                            <w:pPr>
                              <w:rPr>
                                <w:rFonts w:ascii="Fira Sans" w:hAnsi="Fira Sans"/>
                                <w:b/>
                                <w:bCs/>
                                <w:sz w:val="20"/>
                                <w:szCs w:val="16"/>
                              </w:rPr>
                            </w:pPr>
                          </w:p>
                          <w:p w14:paraId="2100FA06"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GROUPEMENT DE COMMANDES entre :</w:t>
                            </w:r>
                          </w:p>
                          <w:p w14:paraId="3D847CAA" w14:textId="77777777" w:rsidR="00911327" w:rsidRPr="003F0FD6" w:rsidRDefault="00911327" w:rsidP="00911327">
                            <w:pPr>
                              <w:rPr>
                                <w:rFonts w:ascii="Fira Sans" w:hAnsi="Fira Sans"/>
                                <w:b/>
                                <w:bCs/>
                                <w:sz w:val="20"/>
                                <w:szCs w:val="16"/>
                              </w:rPr>
                            </w:pPr>
                          </w:p>
                          <w:p w14:paraId="1EAF6059"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Membres :</w:t>
                            </w:r>
                          </w:p>
                          <w:p w14:paraId="491000F6" w14:textId="77777777" w:rsidR="00911327" w:rsidRPr="003F0FD6" w:rsidRDefault="00911327" w:rsidP="00911327">
                            <w:pPr>
                              <w:rPr>
                                <w:rFonts w:ascii="Fira Sans" w:hAnsi="Fira Sans"/>
                                <w:sz w:val="20"/>
                                <w:szCs w:val="16"/>
                              </w:rPr>
                            </w:pPr>
                            <w:r w:rsidRPr="003F0FD6">
                              <w:rPr>
                                <w:rFonts w:ascii="Fira Sans" w:hAnsi="Fira Sans"/>
                                <w:sz w:val="20"/>
                                <w:szCs w:val="16"/>
                              </w:rPr>
                              <w:t>• La Chambre de Commerce et d’Industrie Nice – Côte d’Azur</w:t>
                            </w:r>
                          </w:p>
                          <w:p w14:paraId="0601B3EA" w14:textId="77777777" w:rsidR="00911327" w:rsidRPr="003F0FD6" w:rsidRDefault="00911327" w:rsidP="00911327">
                            <w:pPr>
                              <w:rPr>
                                <w:rFonts w:ascii="Fira Sans" w:hAnsi="Fira Sans"/>
                                <w:sz w:val="20"/>
                                <w:szCs w:val="16"/>
                              </w:rPr>
                            </w:pPr>
                            <w:r w:rsidRPr="003F0FD6">
                              <w:rPr>
                                <w:rFonts w:ascii="Fira Sans" w:hAnsi="Fira Sans"/>
                                <w:sz w:val="20"/>
                                <w:szCs w:val="16"/>
                              </w:rPr>
                              <w:t>• SAS Vauban 21</w:t>
                            </w:r>
                          </w:p>
                          <w:p w14:paraId="0A5FC39F" w14:textId="77777777" w:rsidR="00911327" w:rsidRPr="003F0FD6" w:rsidRDefault="00911327" w:rsidP="00911327">
                            <w:pPr>
                              <w:rPr>
                                <w:rFonts w:ascii="Fira Sans" w:hAnsi="Fira Sans"/>
                                <w:sz w:val="20"/>
                                <w:szCs w:val="16"/>
                              </w:rPr>
                            </w:pPr>
                            <w:r w:rsidRPr="003F0FD6">
                              <w:rPr>
                                <w:rFonts w:ascii="Fira Sans" w:hAnsi="Fira Sans"/>
                                <w:sz w:val="20"/>
                                <w:szCs w:val="16"/>
                              </w:rPr>
                              <w:t>• SAS VP GOLFE JUAN</w:t>
                            </w:r>
                          </w:p>
                          <w:p w14:paraId="16E0534D" w14:textId="77777777" w:rsidR="00911327" w:rsidRPr="003F0FD6" w:rsidRDefault="00911327" w:rsidP="00911327">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 xml:space="preserve">SAS </w:t>
                            </w:r>
                            <w:proofErr w:type="spellStart"/>
                            <w:r w:rsidRPr="003F0FD6">
                              <w:rPr>
                                <w:rFonts w:ascii="Fira Sans" w:hAnsi="Fira Sans"/>
                                <w:sz w:val="20"/>
                                <w:szCs w:val="16"/>
                              </w:rPr>
                              <w:t>Gallice</w:t>
                            </w:r>
                            <w:proofErr w:type="spellEnd"/>
                            <w:r w:rsidRPr="003F0FD6">
                              <w:rPr>
                                <w:rFonts w:ascii="Fira Sans" w:hAnsi="Fira Sans"/>
                                <w:sz w:val="20"/>
                                <w:szCs w:val="16"/>
                              </w:rPr>
                              <w:t xml:space="preserve"> 21</w:t>
                            </w:r>
                          </w:p>
                          <w:p w14:paraId="36E86EB7" w14:textId="77777777" w:rsidR="00911327" w:rsidRPr="003F0FD6" w:rsidRDefault="00911327" w:rsidP="00911327">
                            <w:pPr>
                              <w:rPr>
                                <w:rFonts w:ascii="Fira Sans" w:hAnsi="Fira Sans"/>
                                <w:sz w:val="20"/>
                                <w:szCs w:val="16"/>
                              </w:rPr>
                            </w:pPr>
                          </w:p>
                          <w:p w14:paraId="0DEC2FBC" w14:textId="77777777" w:rsidR="00911327" w:rsidRPr="003F0FD6" w:rsidRDefault="00911327" w:rsidP="00911327">
                            <w:pPr>
                              <w:rPr>
                                <w:rFonts w:ascii="Fira Sans" w:hAnsi="Fira Sans"/>
                                <w:sz w:val="20"/>
                                <w:szCs w:val="16"/>
                              </w:rPr>
                            </w:pPr>
                          </w:p>
                          <w:p w14:paraId="38EFFD30"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Coordonnateur : CCINCA</w:t>
                            </w:r>
                          </w:p>
                          <w:p w14:paraId="69D0F59F" w14:textId="77777777" w:rsidR="00911327" w:rsidRPr="003F0FD6" w:rsidRDefault="00911327" w:rsidP="00911327">
                            <w:pPr>
                              <w:rPr>
                                <w:rFonts w:ascii="Fira Sans" w:hAnsi="Fira Sans"/>
                                <w:b/>
                                <w:bCs/>
                                <w:sz w:val="20"/>
                                <w:szCs w:val="16"/>
                              </w:rPr>
                            </w:pPr>
                          </w:p>
                          <w:p w14:paraId="106BD724" w14:textId="77777777" w:rsidR="00911327" w:rsidRPr="003F0FD6" w:rsidRDefault="00911327" w:rsidP="00911327">
                            <w:pPr>
                              <w:rPr>
                                <w:rFonts w:ascii="Fira Sans" w:hAnsi="Fira Sans"/>
                                <w:i/>
                                <w:iCs/>
                                <w:sz w:val="20"/>
                                <w:szCs w:val="16"/>
                              </w:rPr>
                            </w:pPr>
                            <w:r w:rsidRPr="003F0FD6">
                              <w:rPr>
                                <w:rFonts w:ascii="Fira Sans" w:hAnsi="Fira Sans"/>
                                <w:i/>
                                <w:iCs/>
                                <w:sz w:val="20"/>
                                <w:szCs w:val="16"/>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0BFC1CA4" id="_x0000_s1027" type="#_x0000_t202" style="position:absolute;margin-left:120.65pt;margin-top:.4pt;width:171.85pt;height:2in;z-index:251667456;visibility:visible;mso-wrap-style:square;mso-width-percent:0;mso-wrap-distance-left:9pt;mso-wrap-distance-top:0;mso-wrap-distance-right:9pt;mso-wrap-distance-bottom:0;mso-position-horizontal:right;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" filled="f" stroked="f" strokeweight=".5pt">
                <v:textbox style="mso-fit-shape-to-text:t">
                  <w:txbxContent>
                    <w:p w14:paraId="51E6C07B"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PROCÉDURE</w:t>
                      </w:r>
                    </w:p>
                    <w:p w14:paraId="1C7307DA" w14:textId="77777777" w:rsidR="00911327" w:rsidRPr="003F0FD6" w:rsidRDefault="00911327" w:rsidP="00911327">
                      <w:pPr>
                        <w:rPr>
                          <w:rFonts w:ascii="Fira Sans" w:hAnsi="Fira Sans"/>
                          <w:b/>
                          <w:bCs/>
                          <w:sz w:val="20"/>
                          <w:szCs w:val="16"/>
                        </w:rPr>
                      </w:pPr>
                    </w:p>
                    <w:p w14:paraId="0400EF85" w14:textId="77777777" w:rsidR="00911327" w:rsidRPr="003F0FD6" w:rsidRDefault="00911327" w:rsidP="00911327">
                      <w:pPr>
                        <w:pStyle w:val="Paragraphedeliste"/>
                        <w:numPr>
                          <w:ilvl w:val="0"/>
                          <w:numId w:val="39"/>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32F17312" w14:textId="77777777" w:rsidR="00911327" w:rsidRPr="003F0FD6" w:rsidRDefault="00911327" w:rsidP="00911327">
                      <w:pPr>
                        <w:rPr>
                          <w:rFonts w:ascii="Fira Sans" w:hAnsi="Fira Sans"/>
                          <w:b/>
                          <w:bCs/>
                          <w:sz w:val="20"/>
                          <w:szCs w:val="16"/>
                        </w:rPr>
                      </w:pPr>
                    </w:p>
                    <w:p w14:paraId="73D84464" w14:textId="77777777" w:rsidR="00911327" w:rsidRPr="003F0FD6" w:rsidRDefault="00911327" w:rsidP="00911327">
                      <w:pPr>
                        <w:rPr>
                          <w:rFonts w:ascii="Fira Sans" w:hAnsi="Fira Sans"/>
                          <w:b/>
                          <w:bCs/>
                          <w:sz w:val="20"/>
                          <w:szCs w:val="16"/>
                        </w:rPr>
                      </w:pPr>
                    </w:p>
                    <w:p w14:paraId="4AC49BC6" w14:textId="77777777" w:rsidR="00911327" w:rsidRPr="003F0FD6" w:rsidRDefault="00911327" w:rsidP="00911327">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7398E70C" w14:textId="77777777" w:rsidR="00911327" w:rsidRPr="003F0FD6" w:rsidRDefault="00911327" w:rsidP="00911327">
                      <w:pPr>
                        <w:rPr>
                          <w:rFonts w:ascii="Fira Sans" w:hAnsi="Fira Sans"/>
                          <w:b/>
                          <w:bCs/>
                          <w:sz w:val="20"/>
                          <w:szCs w:val="16"/>
                        </w:rPr>
                      </w:pPr>
                    </w:p>
                    <w:p w14:paraId="4BE4BBAF" w14:textId="77777777" w:rsidR="00911327" w:rsidRPr="003F0FD6" w:rsidRDefault="00911327" w:rsidP="00911327">
                      <w:pPr>
                        <w:rPr>
                          <w:rFonts w:ascii="Fira Sans" w:hAnsi="Fira Sans"/>
                          <w:b/>
                          <w:bCs/>
                          <w:sz w:val="20"/>
                          <w:szCs w:val="16"/>
                        </w:rPr>
                      </w:pPr>
                    </w:p>
                    <w:p w14:paraId="2100FA06"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GROUPEMENT DE COMMANDES entre :</w:t>
                      </w:r>
                    </w:p>
                    <w:p w14:paraId="3D847CAA" w14:textId="77777777" w:rsidR="00911327" w:rsidRPr="003F0FD6" w:rsidRDefault="00911327" w:rsidP="00911327">
                      <w:pPr>
                        <w:rPr>
                          <w:rFonts w:ascii="Fira Sans" w:hAnsi="Fira Sans"/>
                          <w:b/>
                          <w:bCs/>
                          <w:sz w:val="20"/>
                          <w:szCs w:val="16"/>
                        </w:rPr>
                      </w:pPr>
                    </w:p>
                    <w:p w14:paraId="1EAF6059"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Membres :</w:t>
                      </w:r>
                    </w:p>
                    <w:p w14:paraId="491000F6" w14:textId="77777777" w:rsidR="00911327" w:rsidRPr="003F0FD6" w:rsidRDefault="00911327" w:rsidP="00911327">
                      <w:pPr>
                        <w:rPr>
                          <w:rFonts w:ascii="Fira Sans" w:hAnsi="Fira Sans"/>
                          <w:sz w:val="20"/>
                          <w:szCs w:val="16"/>
                        </w:rPr>
                      </w:pPr>
                      <w:r w:rsidRPr="003F0FD6">
                        <w:rPr>
                          <w:rFonts w:ascii="Fira Sans" w:hAnsi="Fira Sans"/>
                          <w:sz w:val="20"/>
                          <w:szCs w:val="16"/>
                        </w:rPr>
                        <w:t>• La Chambre de Commerce et d’Industrie Nice – Côte d’Azur</w:t>
                      </w:r>
                    </w:p>
                    <w:p w14:paraId="0601B3EA" w14:textId="77777777" w:rsidR="00911327" w:rsidRPr="003F0FD6" w:rsidRDefault="00911327" w:rsidP="00911327">
                      <w:pPr>
                        <w:rPr>
                          <w:rFonts w:ascii="Fira Sans" w:hAnsi="Fira Sans"/>
                          <w:sz w:val="20"/>
                          <w:szCs w:val="16"/>
                        </w:rPr>
                      </w:pPr>
                      <w:r w:rsidRPr="003F0FD6">
                        <w:rPr>
                          <w:rFonts w:ascii="Fira Sans" w:hAnsi="Fira Sans"/>
                          <w:sz w:val="20"/>
                          <w:szCs w:val="16"/>
                        </w:rPr>
                        <w:t>• SAS Vauban 21</w:t>
                      </w:r>
                    </w:p>
                    <w:p w14:paraId="0A5FC39F" w14:textId="77777777" w:rsidR="00911327" w:rsidRPr="003F0FD6" w:rsidRDefault="00911327" w:rsidP="00911327">
                      <w:pPr>
                        <w:rPr>
                          <w:rFonts w:ascii="Fira Sans" w:hAnsi="Fira Sans"/>
                          <w:sz w:val="20"/>
                          <w:szCs w:val="16"/>
                        </w:rPr>
                      </w:pPr>
                      <w:r w:rsidRPr="003F0FD6">
                        <w:rPr>
                          <w:rFonts w:ascii="Fira Sans" w:hAnsi="Fira Sans"/>
                          <w:sz w:val="20"/>
                          <w:szCs w:val="16"/>
                        </w:rPr>
                        <w:t>• SAS VP GOLFE JUAN</w:t>
                      </w:r>
                    </w:p>
                    <w:p w14:paraId="16E0534D" w14:textId="77777777" w:rsidR="00911327" w:rsidRPr="003F0FD6" w:rsidRDefault="00911327" w:rsidP="00911327">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 xml:space="preserve">SAS </w:t>
                      </w:r>
                      <w:proofErr w:type="spellStart"/>
                      <w:r w:rsidRPr="003F0FD6">
                        <w:rPr>
                          <w:rFonts w:ascii="Fira Sans" w:hAnsi="Fira Sans"/>
                          <w:sz w:val="20"/>
                          <w:szCs w:val="16"/>
                        </w:rPr>
                        <w:t>Gallice</w:t>
                      </w:r>
                      <w:proofErr w:type="spellEnd"/>
                      <w:r w:rsidRPr="003F0FD6">
                        <w:rPr>
                          <w:rFonts w:ascii="Fira Sans" w:hAnsi="Fira Sans"/>
                          <w:sz w:val="20"/>
                          <w:szCs w:val="16"/>
                        </w:rPr>
                        <w:t xml:space="preserve"> 21</w:t>
                      </w:r>
                    </w:p>
                    <w:p w14:paraId="36E86EB7" w14:textId="77777777" w:rsidR="00911327" w:rsidRPr="003F0FD6" w:rsidRDefault="00911327" w:rsidP="00911327">
                      <w:pPr>
                        <w:rPr>
                          <w:rFonts w:ascii="Fira Sans" w:hAnsi="Fira Sans"/>
                          <w:sz w:val="20"/>
                          <w:szCs w:val="16"/>
                        </w:rPr>
                      </w:pPr>
                    </w:p>
                    <w:p w14:paraId="0DEC2FBC" w14:textId="77777777" w:rsidR="00911327" w:rsidRPr="003F0FD6" w:rsidRDefault="00911327" w:rsidP="00911327">
                      <w:pPr>
                        <w:rPr>
                          <w:rFonts w:ascii="Fira Sans" w:hAnsi="Fira Sans"/>
                          <w:sz w:val="20"/>
                          <w:szCs w:val="16"/>
                        </w:rPr>
                      </w:pPr>
                    </w:p>
                    <w:p w14:paraId="38EFFD30" w14:textId="77777777" w:rsidR="00911327" w:rsidRPr="003F0FD6" w:rsidRDefault="00911327" w:rsidP="00911327">
                      <w:pPr>
                        <w:rPr>
                          <w:rFonts w:ascii="Fira Sans" w:hAnsi="Fira Sans"/>
                          <w:b/>
                          <w:bCs/>
                          <w:sz w:val="20"/>
                          <w:szCs w:val="16"/>
                        </w:rPr>
                      </w:pPr>
                      <w:r w:rsidRPr="003F0FD6">
                        <w:rPr>
                          <w:rFonts w:ascii="Fira Sans" w:hAnsi="Fira Sans"/>
                          <w:b/>
                          <w:bCs/>
                          <w:sz w:val="20"/>
                          <w:szCs w:val="16"/>
                        </w:rPr>
                        <w:t>Coordonnateur : CCINCA</w:t>
                      </w:r>
                    </w:p>
                    <w:p w14:paraId="69D0F59F" w14:textId="77777777" w:rsidR="00911327" w:rsidRPr="003F0FD6" w:rsidRDefault="00911327" w:rsidP="00911327">
                      <w:pPr>
                        <w:rPr>
                          <w:rFonts w:ascii="Fira Sans" w:hAnsi="Fira Sans"/>
                          <w:b/>
                          <w:bCs/>
                          <w:sz w:val="20"/>
                          <w:szCs w:val="16"/>
                        </w:rPr>
                      </w:pPr>
                    </w:p>
                    <w:p w14:paraId="106BD724" w14:textId="77777777" w:rsidR="00911327" w:rsidRPr="003F0FD6" w:rsidRDefault="00911327" w:rsidP="00911327">
                      <w:pPr>
                        <w:rPr>
                          <w:rFonts w:ascii="Fira Sans" w:hAnsi="Fira Sans"/>
                          <w:i/>
                          <w:iCs/>
                          <w:sz w:val="20"/>
                          <w:szCs w:val="16"/>
                        </w:rPr>
                      </w:pPr>
                      <w:r w:rsidRPr="003F0FD6">
                        <w:rPr>
                          <w:rFonts w:ascii="Fira Sans" w:hAnsi="Fira Sans"/>
                          <w:i/>
                          <w:iCs/>
                          <w:sz w:val="20"/>
                          <w:szCs w:val="16"/>
                        </w:rPr>
                        <w:t>Prise en qualité de Pouvoir Adjudicateur</w:t>
                      </w:r>
                    </w:p>
                  </w:txbxContent>
                </v:textbox>
                <w10:wrap anchorx="page"/>
              </v:shape>
            </w:pict>
          </mc:Fallback>
        </mc:AlternateContent>
      </w:r>
    </w:p>
    <w:p w14:paraId="7D6C1C2D" w14:textId="2659C248" w:rsidR="001D3063" w:rsidRDefault="001D3063" w:rsidP="00595B10">
      <w:pPr>
        <w:rPr>
          <w:rFonts w:ascii="Fira Sans" w:hAnsi="Fira Sans"/>
          <w:b/>
          <w:bCs/>
          <w:sz w:val="28"/>
          <w:szCs w:val="28"/>
        </w:rPr>
      </w:pPr>
    </w:p>
    <w:p w14:paraId="3781EE13" w14:textId="511DB51E" w:rsidR="001D3063" w:rsidRPr="00595B10" w:rsidRDefault="001D3063" w:rsidP="00595B10">
      <w:pPr>
        <w:rPr>
          <w:b/>
          <w:bCs/>
        </w:rPr>
      </w:pPr>
    </w:p>
    <w:p w14:paraId="3B399765" w14:textId="77777777" w:rsidR="001D3063" w:rsidRDefault="001D3063" w:rsidP="001D3063"/>
    <w:p w14:paraId="45BA585E" w14:textId="7AAD2E7B" w:rsidR="001D3063" w:rsidRDefault="001D3063" w:rsidP="001D3063"/>
    <w:p w14:paraId="6E663EF3" w14:textId="60DD2FF9" w:rsidR="001D3063" w:rsidRDefault="00911327" w:rsidP="001D3063">
      <w:r>
        <w:rPr>
          <w:noProof/>
        </w:rPr>
        <mc:AlternateContent>
          <mc:Choice Requires="wps">
            <w:drawing>
              <wp:anchor distT="0" distB="0" distL="114300" distR="114300" simplePos="0" relativeHeight="251665408" behindDoc="0" locked="0" layoutInCell="1" allowOverlap="1" wp14:anchorId="21D8C972" wp14:editId="07615911">
                <wp:simplePos x="0" y="0"/>
                <wp:positionH relativeFrom="column">
                  <wp:posOffset>-197485</wp:posOffset>
                </wp:positionH>
                <wp:positionV relativeFrom="paragraph">
                  <wp:posOffset>62230</wp:posOffset>
                </wp:positionV>
                <wp:extent cx="4000500" cy="2584450"/>
                <wp:effectExtent l="0" t="0" r="0" b="6350"/>
                <wp:wrapNone/>
                <wp:docPr id="1985375365" name="Zone de texte 1"/>
                <wp:cNvGraphicFramePr/>
                <a:graphic xmlns:a="http://schemas.openxmlformats.org/drawingml/2006/main">
                  <a:graphicData uri="http://schemas.microsoft.com/office/word/2010/wordprocessingShape">
                    <wps:wsp>
                      <wps:cNvSpPr txBox="1"/>
                      <wps:spPr>
                        <a:xfrm>
                          <a:off x="0" y="0"/>
                          <a:ext cx="4000500" cy="2584450"/>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739AD15F" w14:textId="1840F3DA" w:rsidR="00911327" w:rsidRDefault="001D3063" w:rsidP="0091132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911327" w:rsidRPr="00911327">
                              <w:rPr>
                                <w:rFonts w:ascii="Fira Sans" w:hAnsi="Fira Sans"/>
                                <w:b/>
                                <w:bCs/>
                                <w:color w:val="FFFFFF" w:themeColor="background1"/>
                                <w:sz w:val="28"/>
                                <w:szCs w:val="28"/>
                              </w:rPr>
                              <w:t xml:space="preserve"> </w:t>
                            </w:r>
                            <w:r w:rsidR="00911327">
                              <w:rPr>
                                <w:rFonts w:ascii="Fira Sans" w:hAnsi="Fira Sans"/>
                                <w:b/>
                                <w:bCs/>
                                <w:color w:val="FFFFFF" w:themeColor="background1"/>
                                <w:sz w:val="28"/>
                                <w:szCs w:val="28"/>
                              </w:rPr>
                              <w:t xml:space="preserve">Impression, </w:t>
                            </w:r>
                            <w:r w:rsidR="00752908">
                              <w:rPr>
                                <w:rFonts w:ascii="Fira Sans" w:hAnsi="Fira Sans"/>
                                <w:b/>
                                <w:bCs/>
                                <w:color w:val="FFFFFF" w:themeColor="background1"/>
                                <w:sz w:val="28"/>
                                <w:szCs w:val="28"/>
                              </w:rPr>
                              <w:t>façonnage</w:t>
                            </w:r>
                            <w:r w:rsidR="00911327">
                              <w:rPr>
                                <w:rFonts w:ascii="Fira Sans" w:hAnsi="Fira Sans"/>
                                <w:b/>
                                <w:bCs/>
                                <w:color w:val="FFFFFF" w:themeColor="background1"/>
                                <w:sz w:val="28"/>
                                <w:szCs w:val="28"/>
                              </w:rPr>
                              <w:t xml:space="preserve"> et livraison de supports de communication pour la CCINCA et la SAS VP-Golfe-Juan</w:t>
                            </w:r>
                          </w:p>
                          <w:p w14:paraId="155F0FDE" w14:textId="77777777" w:rsidR="00911327" w:rsidRDefault="00911327" w:rsidP="00911327">
                            <w:pPr>
                              <w:rPr>
                                <w:rFonts w:ascii="Fira Sans" w:hAnsi="Fira Sans"/>
                                <w:b/>
                                <w:bCs/>
                                <w:color w:val="FFFFFF" w:themeColor="background1"/>
                                <w:sz w:val="28"/>
                                <w:szCs w:val="28"/>
                              </w:rPr>
                            </w:pPr>
                          </w:p>
                          <w:p w14:paraId="7AF06FEB" w14:textId="0974FFF3" w:rsidR="00911327" w:rsidRDefault="00911327" w:rsidP="00911327">
                            <w:pPr>
                              <w:rPr>
                                <w:rFonts w:ascii="Fira Sans" w:hAnsi="Fira Sans"/>
                                <w:b/>
                                <w:bCs/>
                                <w:color w:val="FFFFFF" w:themeColor="background1"/>
                                <w:sz w:val="28"/>
                                <w:szCs w:val="28"/>
                              </w:rPr>
                            </w:pPr>
                            <w:bookmarkStart w:id="0" w:name="_Hlk198642508"/>
                            <w:r>
                              <w:rPr>
                                <w:rFonts w:ascii="Fira Sans" w:hAnsi="Fira Sans"/>
                                <w:b/>
                                <w:bCs/>
                                <w:color w:val="FFFFFF" w:themeColor="background1"/>
                                <w:sz w:val="28"/>
                                <w:szCs w:val="28"/>
                              </w:rPr>
                              <w:t>Marché n°2025/99/FC/0</w:t>
                            </w:r>
                            <w:r w:rsidR="00752908">
                              <w:rPr>
                                <w:rFonts w:ascii="Fira Sans" w:hAnsi="Fira Sans"/>
                                <w:b/>
                                <w:bCs/>
                                <w:color w:val="FFFFFF" w:themeColor="background1"/>
                                <w:sz w:val="28"/>
                                <w:szCs w:val="28"/>
                              </w:rPr>
                              <w:t>2</w:t>
                            </w:r>
                            <w:r>
                              <w:rPr>
                                <w:rFonts w:ascii="Fira Sans" w:hAnsi="Fira Sans"/>
                                <w:b/>
                                <w:bCs/>
                                <w:color w:val="FFFFFF" w:themeColor="background1"/>
                                <w:sz w:val="28"/>
                                <w:szCs w:val="28"/>
                              </w:rPr>
                              <w:t>/0</w:t>
                            </w:r>
                            <w:r w:rsidR="00752908">
                              <w:rPr>
                                <w:rFonts w:ascii="Fira Sans" w:hAnsi="Fira Sans"/>
                                <w:b/>
                                <w:bCs/>
                                <w:color w:val="FFFFFF" w:themeColor="background1"/>
                                <w:sz w:val="28"/>
                                <w:szCs w:val="28"/>
                              </w:rPr>
                              <w:t>36</w:t>
                            </w:r>
                          </w:p>
                          <w:bookmarkEnd w:id="0"/>
                          <w:p w14:paraId="2B31C587" w14:textId="75027404" w:rsidR="001D3063" w:rsidRDefault="001D3063" w:rsidP="00F019B7">
                            <w:pPr>
                              <w:rPr>
                                <w:rFonts w:ascii="Fira Sans" w:hAnsi="Fira Sans"/>
                                <w:b/>
                                <w:bCs/>
                                <w:color w:val="FFFFFF" w:themeColor="background1"/>
                                <w:sz w:val="28"/>
                                <w:szCs w:val="28"/>
                              </w:rPr>
                            </w:pPr>
                          </w:p>
                          <w:p w14:paraId="0F158F80" w14:textId="77777777" w:rsidR="00911327" w:rsidRDefault="00911327" w:rsidP="00911327">
                            <w:pPr>
                              <w:rPr>
                                <w:rFonts w:ascii="Fira Sans" w:hAnsi="Fira Sans"/>
                                <w:b/>
                                <w:bCs/>
                                <w:color w:val="FFFFFF" w:themeColor="background1"/>
                                <w:sz w:val="28"/>
                                <w:szCs w:val="28"/>
                              </w:rPr>
                            </w:pPr>
                            <w:bookmarkStart w:id="1" w:name="_Hlk198642514"/>
                            <w:r>
                              <w:rPr>
                                <w:rFonts w:ascii="Fira Sans" w:hAnsi="Fira Sans"/>
                                <w:b/>
                                <w:bCs/>
                                <w:color w:val="FFFFFF" w:themeColor="background1"/>
                                <w:sz w:val="28"/>
                                <w:szCs w:val="28"/>
                              </w:rPr>
                              <w:t xml:space="preserve">Lot n°1 : </w:t>
                            </w:r>
                            <w:r w:rsidRPr="003F0FD6">
                              <w:rPr>
                                <w:rFonts w:ascii="Fira Sans" w:hAnsi="Fira Sans"/>
                                <w:b/>
                                <w:bCs/>
                                <w:color w:val="FFFFFF" w:themeColor="background1"/>
                                <w:sz w:val="28"/>
                                <w:szCs w:val="28"/>
                              </w:rPr>
                              <w:t>Impression, façonnage et livraison de supports papier de communication pour la CCINCA et ses filiales</w:t>
                            </w:r>
                          </w:p>
                          <w:bookmarkEnd w:id="1"/>
                          <w:p w14:paraId="492EDB58" w14:textId="77777777" w:rsidR="00911327" w:rsidRDefault="00911327" w:rsidP="00911327">
                            <w:pPr>
                              <w:rPr>
                                <w:rFonts w:ascii="Fira Sans" w:hAnsi="Fira Sans"/>
                                <w:b/>
                                <w:bCs/>
                                <w:color w:val="FFFFFF" w:themeColor="background1"/>
                                <w:sz w:val="28"/>
                                <w:szCs w:val="28"/>
                              </w:rPr>
                            </w:pPr>
                          </w:p>
                          <w:p w14:paraId="25A1A180" w14:textId="77777777" w:rsidR="00911327" w:rsidRDefault="00911327" w:rsidP="00911327">
                            <w:pPr>
                              <w:rPr>
                                <w:rFonts w:ascii="Fira Sans" w:hAnsi="Fira Sans"/>
                                <w:b/>
                                <w:bCs/>
                                <w:color w:val="FFFFFF" w:themeColor="background1"/>
                                <w:sz w:val="28"/>
                                <w:szCs w:val="28"/>
                              </w:rPr>
                            </w:pPr>
                            <w:bookmarkStart w:id="2" w:name="_Hlk198642518"/>
                            <w:r>
                              <w:rPr>
                                <w:rFonts w:ascii="Fira Sans" w:hAnsi="Fira Sans"/>
                                <w:b/>
                                <w:bCs/>
                                <w:color w:val="FFFFFF" w:themeColor="background1"/>
                                <w:sz w:val="28"/>
                                <w:szCs w:val="28"/>
                              </w:rPr>
                              <w:t>Marché de fourniture</w:t>
                            </w:r>
                          </w:p>
                          <w:bookmarkEnd w:id="2"/>
                          <w:p w14:paraId="06876180" w14:textId="77777777" w:rsidR="001D3063" w:rsidRDefault="001D3063" w:rsidP="00F019B7">
                            <w:pPr>
                              <w:rPr>
                                <w:rFonts w:ascii="Fira Sans" w:hAnsi="Fira Sans"/>
                                <w:b/>
                                <w:bCs/>
                                <w:color w:val="FFFFFF" w:themeColor="background1"/>
                                <w:sz w:val="28"/>
                                <w:szCs w:val="28"/>
                              </w:rPr>
                            </w:pPr>
                          </w:p>
                          <w:p w14:paraId="249C1CE8" w14:textId="77777777" w:rsidR="001D3063" w:rsidRPr="00F42785" w:rsidRDefault="001D3063"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D8C972" id="_x0000_t202" coordsize="21600,21600" o:spt="202" path="m,l,21600r21600,l21600,xe">
                <v:stroke joinstyle="miter"/>
                <v:path gradientshapeok="t" o:connecttype="rect"/>
              </v:shapetype>
              <v:shape id="_x0000_s1028" type="#_x0000_t202" style="position:absolute;margin-left:-15.55pt;margin-top:4.9pt;width:315pt;height:20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" filled="f" stroked="f" strokeweight=".5pt">
                <v:stroke dashstyle="dash"/>
                <v:textbox>
                  <w:txbxContent>
                    <w:p w14:paraId="739AD15F" w14:textId="1840F3DA" w:rsidR="00911327" w:rsidRDefault="001D3063" w:rsidP="00911327">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911327" w:rsidRPr="00911327">
                        <w:rPr>
                          <w:rFonts w:ascii="Fira Sans" w:hAnsi="Fira Sans"/>
                          <w:b/>
                          <w:bCs/>
                          <w:color w:val="FFFFFF" w:themeColor="background1"/>
                          <w:sz w:val="28"/>
                          <w:szCs w:val="28"/>
                        </w:rPr>
                        <w:t xml:space="preserve"> </w:t>
                      </w:r>
                      <w:r w:rsidR="00911327">
                        <w:rPr>
                          <w:rFonts w:ascii="Fira Sans" w:hAnsi="Fira Sans"/>
                          <w:b/>
                          <w:bCs/>
                          <w:color w:val="FFFFFF" w:themeColor="background1"/>
                          <w:sz w:val="28"/>
                          <w:szCs w:val="28"/>
                        </w:rPr>
                        <w:t xml:space="preserve">Impression, </w:t>
                      </w:r>
                      <w:r w:rsidR="00752908">
                        <w:rPr>
                          <w:rFonts w:ascii="Fira Sans" w:hAnsi="Fira Sans"/>
                          <w:b/>
                          <w:bCs/>
                          <w:color w:val="FFFFFF" w:themeColor="background1"/>
                          <w:sz w:val="28"/>
                          <w:szCs w:val="28"/>
                        </w:rPr>
                        <w:t>façonnage</w:t>
                      </w:r>
                      <w:r w:rsidR="00911327">
                        <w:rPr>
                          <w:rFonts w:ascii="Fira Sans" w:hAnsi="Fira Sans"/>
                          <w:b/>
                          <w:bCs/>
                          <w:color w:val="FFFFFF" w:themeColor="background1"/>
                          <w:sz w:val="28"/>
                          <w:szCs w:val="28"/>
                        </w:rPr>
                        <w:t xml:space="preserve"> et livraison de supports de communication pour la CCINCA et la SAS VP-Golfe-Juan</w:t>
                      </w:r>
                    </w:p>
                    <w:p w14:paraId="155F0FDE" w14:textId="77777777" w:rsidR="00911327" w:rsidRDefault="00911327" w:rsidP="00911327">
                      <w:pPr>
                        <w:rPr>
                          <w:rFonts w:ascii="Fira Sans" w:hAnsi="Fira Sans"/>
                          <w:b/>
                          <w:bCs/>
                          <w:color w:val="FFFFFF" w:themeColor="background1"/>
                          <w:sz w:val="28"/>
                          <w:szCs w:val="28"/>
                        </w:rPr>
                      </w:pPr>
                    </w:p>
                    <w:p w14:paraId="7AF06FEB" w14:textId="0974FFF3" w:rsidR="00911327" w:rsidRDefault="00911327" w:rsidP="00911327">
                      <w:pPr>
                        <w:rPr>
                          <w:rFonts w:ascii="Fira Sans" w:hAnsi="Fira Sans"/>
                          <w:b/>
                          <w:bCs/>
                          <w:color w:val="FFFFFF" w:themeColor="background1"/>
                          <w:sz w:val="28"/>
                          <w:szCs w:val="28"/>
                        </w:rPr>
                      </w:pPr>
                      <w:bookmarkStart w:id="3" w:name="_Hlk198642508"/>
                      <w:r>
                        <w:rPr>
                          <w:rFonts w:ascii="Fira Sans" w:hAnsi="Fira Sans"/>
                          <w:b/>
                          <w:bCs/>
                          <w:color w:val="FFFFFF" w:themeColor="background1"/>
                          <w:sz w:val="28"/>
                          <w:szCs w:val="28"/>
                        </w:rPr>
                        <w:t>Marché n°2025/99/FC/0</w:t>
                      </w:r>
                      <w:r w:rsidR="00752908">
                        <w:rPr>
                          <w:rFonts w:ascii="Fira Sans" w:hAnsi="Fira Sans"/>
                          <w:b/>
                          <w:bCs/>
                          <w:color w:val="FFFFFF" w:themeColor="background1"/>
                          <w:sz w:val="28"/>
                          <w:szCs w:val="28"/>
                        </w:rPr>
                        <w:t>2</w:t>
                      </w:r>
                      <w:r>
                        <w:rPr>
                          <w:rFonts w:ascii="Fira Sans" w:hAnsi="Fira Sans"/>
                          <w:b/>
                          <w:bCs/>
                          <w:color w:val="FFFFFF" w:themeColor="background1"/>
                          <w:sz w:val="28"/>
                          <w:szCs w:val="28"/>
                        </w:rPr>
                        <w:t>/0</w:t>
                      </w:r>
                      <w:r w:rsidR="00752908">
                        <w:rPr>
                          <w:rFonts w:ascii="Fira Sans" w:hAnsi="Fira Sans"/>
                          <w:b/>
                          <w:bCs/>
                          <w:color w:val="FFFFFF" w:themeColor="background1"/>
                          <w:sz w:val="28"/>
                          <w:szCs w:val="28"/>
                        </w:rPr>
                        <w:t>36</w:t>
                      </w:r>
                    </w:p>
                    <w:bookmarkEnd w:id="3"/>
                    <w:p w14:paraId="2B31C587" w14:textId="75027404" w:rsidR="001D3063" w:rsidRDefault="001D3063" w:rsidP="00F019B7">
                      <w:pPr>
                        <w:rPr>
                          <w:rFonts w:ascii="Fira Sans" w:hAnsi="Fira Sans"/>
                          <w:b/>
                          <w:bCs/>
                          <w:color w:val="FFFFFF" w:themeColor="background1"/>
                          <w:sz w:val="28"/>
                          <w:szCs w:val="28"/>
                        </w:rPr>
                      </w:pPr>
                    </w:p>
                    <w:p w14:paraId="0F158F80" w14:textId="77777777" w:rsidR="00911327" w:rsidRDefault="00911327" w:rsidP="00911327">
                      <w:pPr>
                        <w:rPr>
                          <w:rFonts w:ascii="Fira Sans" w:hAnsi="Fira Sans"/>
                          <w:b/>
                          <w:bCs/>
                          <w:color w:val="FFFFFF" w:themeColor="background1"/>
                          <w:sz w:val="28"/>
                          <w:szCs w:val="28"/>
                        </w:rPr>
                      </w:pPr>
                      <w:bookmarkStart w:id="4" w:name="_Hlk198642514"/>
                      <w:r>
                        <w:rPr>
                          <w:rFonts w:ascii="Fira Sans" w:hAnsi="Fira Sans"/>
                          <w:b/>
                          <w:bCs/>
                          <w:color w:val="FFFFFF" w:themeColor="background1"/>
                          <w:sz w:val="28"/>
                          <w:szCs w:val="28"/>
                        </w:rPr>
                        <w:t xml:space="preserve">Lot n°1 : </w:t>
                      </w:r>
                      <w:r w:rsidRPr="003F0FD6">
                        <w:rPr>
                          <w:rFonts w:ascii="Fira Sans" w:hAnsi="Fira Sans"/>
                          <w:b/>
                          <w:bCs/>
                          <w:color w:val="FFFFFF" w:themeColor="background1"/>
                          <w:sz w:val="28"/>
                          <w:szCs w:val="28"/>
                        </w:rPr>
                        <w:t>Impression, façonnage et livraison de supports papier de communication pour la CCINCA et ses filiales</w:t>
                      </w:r>
                    </w:p>
                    <w:bookmarkEnd w:id="4"/>
                    <w:p w14:paraId="492EDB58" w14:textId="77777777" w:rsidR="00911327" w:rsidRDefault="00911327" w:rsidP="00911327">
                      <w:pPr>
                        <w:rPr>
                          <w:rFonts w:ascii="Fira Sans" w:hAnsi="Fira Sans"/>
                          <w:b/>
                          <w:bCs/>
                          <w:color w:val="FFFFFF" w:themeColor="background1"/>
                          <w:sz w:val="28"/>
                          <w:szCs w:val="28"/>
                        </w:rPr>
                      </w:pPr>
                    </w:p>
                    <w:p w14:paraId="25A1A180" w14:textId="77777777" w:rsidR="00911327" w:rsidRDefault="00911327" w:rsidP="00911327">
                      <w:pPr>
                        <w:rPr>
                          <w:rFonts w:ascii="Fira Sans" w:hAnsi="Fira Sans"/>
                          <w:b/>
                          <w:bCs/>
                          <w:color w:val="FFFFFF" w:themeColor="background1"/>
                          <w:sz w:val="28"/>
                          <w:szCs w:val="28"/>
                        </w:rPr>
                      </w:pPr>
                      <w:bookmarkStart w:id="5" w:name="_Hlk198642518"/>
                      <w:r>
                        <w:rPr>
                          <w:rFonts w:ascii="Fira Sans" w:hAnsi="Fira Sans"/>
                          <w:b/>
                          <w:bCs/>
                          <w:color w:val="FFFFFF" w:themeColor="background1"/>
                          <w:sz w:val="28"/>
                          <w:szCs w:val="28"/>
                        </w:rPr>
                        <w:t>Marché de fourniture</w:t>
                      </w:r>
                    </w:p>
                    <w:bookmarkEnd w:id="5"/>
                    <w:p w14:paraId="06876180" w14:textId="77777777" w:rsidR="001D3063" w:rsidRDefault="001D3063" w:rsidP="00F019B7">
                      <w:pPr>
                        <w:rPr>
                          <w:rFonts w:ascii="Fira Sans" w:hAnsi="Fira Sans"/>
                          <w:b/>
                          <w:bCs/>
                          <w:color w:val="FFFFFF" w:themeColor="background1"/>
                          <w:sz w:val="28"/>
                          <w:szCs w:val="28"/>
                        </w:rPr>
                      </w:pPr>
                    </w:p>
                    <w:p w14:paraId="249C1CE8" w14:textId="77777777" w:rsidR="001D3063" w:rsidRPr="00F42785" w:rsidRDefault="001D3063" w:rsidP="00F019B7">
                      <w:pPr>
                        <w:rPr>
                          <w:rFonts w:ascii="Fira Sans" w:hAnsi="Fira Sans"/>
                          <w:b/>
                          <w:bCs/>
                          <w:color w:val="FFFFFF" w:themeColor="background1"/>
                          <w:sz w:val="28"/>
                          <w:szCs w:val="28"/>
                        </w:rPr>
                      </w:pPr>
                    </w:p>
                  </w:txbxContent>
                </v:textbox>
              </v:shape>
            </w:pict>
          </mc:Fallback>
        </mc:AlternateContent>
      </w:r>
    </w:p>
    <w:p w14:paraId="2ED9FFF2" w14:textId="6F92493C" w:rsidR="009D49BC" w:rsidRPr="001D3063" w:rsidRDefault="009D49BC" w:rsidP="001D3063"/>
    <w:p w14:paraId="27A3CF0F" w14:textId="77777777" w:rsidR="001D3063" w:rsidRDefault="001D3063" w:rsidP="004D73CF">
      <w:pPr>
        <w:jc w:val="center"/>
        <w:rPr>
          <w:rFonts w:ascii="Arial Gras" w:hAnsi="Arial Gras" w:cs="Arial"/>
          <w:b/>
          <w:caps/>
          <w:sz w:val="40"/>
        </w:rPr>
      </w:pPr>
    </w:p>
    <w:p w14:paraId="2870A178" w14:textId="77777777" w:rsidR="001D3063" w:rsidRDefault="001D3063" w:rsidP="004D73CF">
      <w:pPr>
        <w:jc w:val="center"/>
        <w:rPr>
          <w:rFonts w:ascii="Arial Gras" w:hAnsi="Arial Gras" w:cs="Arial"/>
          <w:b/>
          <w:caps/>
          <w:sz w:val="40"/>
        </w:rPr>
      </w:pPr>
    </w:p>
    <w:p w14:paraId="0CD5F98C" w14:textId="77777777" w:rsidR="001D3063" w:rsidRDefault="001D3063" w:rsidP="004D73CF">
      <w:pPr>
        <w:jc w:val="center"/>
        <w:rPr>
          <w:rFonts w:ascii="Arial Gras" w:hAnsi="Arial Gras" w:cs="Arial"/>
          <w:b/>
          <w:caps/>
          <w:sz w:val="40"/>
        </w:rPr>
      </w:pPr>
    </w:p>
    <w:p w14:paraId="493ED494" w14:textId="77777777" w:rsidR="001D3063" w:rsidRDefault="001D3063" w:rsidP="004D73CF">
      <w:pPr>
        <w:jc w:val="center"/>
        <w:rPr>
          <w:rFonts w:ascii="Arial Gras" w:hAnsi="Arial Gras" w:cs="Arial"/>
          <w:b/>
          <w:caps/>
          <w:sz w:val="40"/>
        </w:rPr>
      </w:pPr>
    </w:p>
    <w:p w14:paraId="3BD11EB2" w14:textId="77777777" w:rsidR="001D3063" w:rsidRDefault="001D3063" w:rsidP="004D73CF">
      <w:pPr>
        <w:jc w:val="center"/>
        <w:rPr>
          <w:rFonts w:ascii="Arial Gras" w:hAnsi="Arial Gras" w:cs="Arial"/>
          <w:b/>
          <w:caps/>
          <w:sz w:val="40"/>
        </w:rPr>
      </w:pPr>
    </w:p>
    <w:p w14:paraId="117750E5" w14:textId="77777777" w:rsidR="001D3063" w:rsidRDefault="001D3063" w:rsidP="004D73CF">
      <w:pPr>
        <w:jc w:val="center"/>
        <w:rPr>
          <w:rFonts w:ascii="Arial Gras" w:hAnsi="Arial Gras" w:cs="Arial"/>
          <w:b/>
          <w:caps/>
          <w:sz w:val="40"/>
        </w:rPr>
      </w:pPr>
    </w:p>
    <w:p w14:paraId="720F5B9C" w14:textId="77777777" w:rsidR="001D3063" w:rsidRDefault="001D3063" w:rsidP="004D73CF">
      <w:pPr>
        <w:jc w:val="center"/>
        <w:rPr>
          <w:rFonts w:ascii="Arial Gras" w:hAnsi="Arial Gras" w:cs="Arial"/>
          <w:b/>
          <w:caps/>
          <w:sz w:val="40"/>
        </w:rPr>
      </w:pPr>
    </w:p>
    <w:p w14:paraId="25DD21D1" w14:textId="77777777" w:rsidR="001D3063" w:rsidRDefault="001D3063" w:rsidP="004D73CF">
      <w:pPr>
        <w:jc w:val="center"/>
        <w:rPr>
          <w:rFonts w:ascii="Arial Gras" w:hAnsi="Arial Gras" w:cs="Arial"/>
          <w:b/>
          <w:caps/>
          <w:sz w:val="40"/>
        </w:rPr>
      </w:pPr>
    </w:p>
    <w:p w14:paraId="2237E887" w14:textId="77777777" w:rsidR="001D3063" w:rsidRDefault="001D3063" w:rsidP="004D73CF">
      <w:pPr>
        <w:jc w:val="center"/>
        <w:rPr>
          <w:rFonts w:ascii="Arial Gras" w:hAnsi="Arial Gras" w:cs="Arial"/>
          <w:b/>
          <w:caps/>
          <w:sz w:val="40"/>
        </w:rPr>
      </w:pPr>
    </w:p>
    <w:p w14:paraId="15843EE5" w14:textId="77777777" w:rsidR="001D3063" w:rsidRDefault="001D3063" w:rsidP="004D73CF">
      <w:pPr>
        <w:jc w:val="center"/>
        <w:rPr>
          <w:rFonts w:ascii="Arial Gras" w:hAnsi="Arial Gras" w:cs="Arial"/>
          <w:b/>
          <w:caps/>
          <w:sz w:val="40"/>
        </w:rPr>
      </w:pPr>
    </w:p>
    <w:p w14:paraId="42AF02C7" w14:textId="77777777" w:rsidR="001D3063" w:rsidRDefault="001D3063" w:rsidP="004D73CF">
      <w:pPr>
        <w:jc w:val="center"/>
        <w:rPr>
          <w:rFonts w:ascii="Arial Gras" w:hAnsi="Arial Gras" w:cs="Arial"/>
          <w:b/>
          <w:caps/>
          <w:sz w:val="40"/>
        </w:rPr>
      </w:pPr>
    </w:p>
    <w:p w14:paraId="5E9245C9" w14:textId="77777777" w:rsidR="001D3063" w:rsidRDefault="001D3063" w:rsidP="004D73CF">
      <w:pPr>
        <w:jc w:val="center"/>
        <w:rPr>
          <w:rFonts w:ascii="Arial Gras" w:hAnsi="Arial Gras" w:cs="Arial"/>
          <w:b/>
          <w:caps/>
          <w:sz w:val="40"/>
        </w:rPr>
      </w:pPr>
    </w:p>
    <w:p w14:paraId="1839F6DB" w14:textId="77777777" w:rsidR="001D3063" w:rsidRDefault="001D3063" w:rsidP="004D73CF">
      <w:pPr>
        <w:jc w:val="center"/>
        <w:rPr>
          <w:rFonts w:ascii="Arial Gras" w:hAnsi="Arial Gras" w:cs="Arial"/>
          <w:b/>
          <w:caps/>
          <w:sz w:val="40"/>
        </w:rPr>
      </w:pPr>
    </w:p>
    <w:p w14:paraId="1A6C544B" w14:textId="77777777" w:rsidR="001D3063" w:rsidRDefault="001D3063" w:rsidP="004D73CF">
      <w:pPr>
        <w:jc w:val="center"/>
        <w:rPr>
          <w:rFonts w:ascii="Arial Gras" w:hAnsi="Arial Gras" w:cs="Arial"/>
          <w:b/>
          <w:caps/>
          <w:sz w:val="40"/>
        </w:rPr>
      </w:pPr>
    </w:p>
    <w:p w14:paraId="65F1615A" w14:textId="77777777" w:rsidR="001D3063" w:rsidRDefault="001D3063" w:rsidP="004D73CF">
      <w:pPr>
        <w:jc w:val="center"/>
        <w:rPr>
          <w:rFonts w:ascii="Arial Gras" w:hAnsi="Arial Gras" w:cs="Arial"/>
          <w:b/>
          <w:caps/>
          <w:sz w:val="40"/>
        </w:rPr>
      </w:pPr>
    </w:p>
    <w:p w14:paraId="004CFEC0" w14:textId="77777777" w:rsidR="001D3063" w:rsidRDefault="001D3063" w:rsidP="004D73CF">
      <w:pPr>
        <w:jc w:val="center"/>
        <w:rPr>
          <w:rFonts w:ascii="Arial Gras" w:hAnsi="Arial Gras" w:cs="Arial"/>
          <w:b/>
          <w:caps/>
          <w:sz w:val="40"/>
        </w:rPr>
      </w:pPr>
    </w:p>
    <w:p w14:paraId="33C30C06" w14:textId="77777777" w:rsidR="001D3063" w:rsidRDefault="001D3063" w:rsidP="004D73CF">
      <w:pPr>
        <w:jc w:val="center"/>
        <w:rPr>
          <w:rFonts w:ascii="Arial Gras" w:hAnsi="Arial Gras" w:cs="Arial"/>
          <w:b/>
          <w:caps/>
          <w:sz w:val="40"/>
        </w:rPr>
      </w:pPr>
    </w:p>
    <w:p w14:paraId="127872E3" w14:textId="77777777" w:rsidR="001D3063" w:rsidRDefault="001D3063" w:rsidP="004D73CF">
      <w:pPr>
        <w:jc w:val="center"/>
        <w:rPr>
          <w:rFonts w:ascii="Arial Gras" w:hAnsi="Arial Gras" w:cs="Arial"/>
          <w:b/>
          <w:caps/>
          <w:sz w:val="40"/>
        </w:rPr>
      </w:pPr>
    </w:p>
    <w:p w14:paraId="66176053" w14:textId="77777777" w:rsidR="001D3063" w:rsidRDefault="001D3063" w:rsidP="004D73CF">
      <w:pPr>
        <w:jc w:val="center"/>
        <w:rPr>
          <w:rFonts w:ascii="Arial Gras" w:hAnsi="Arial Gras" w:cs="Arial"/>
          <w:b/>
          <w:caps/>
          <w:sz w:val="40"/>
        </w:rPr>
      </w:pPr>
    </w:p>
    <w:p w14:paraId="3F0DFFF6" w14:textId="77777777" w:rsidR="001D3063" w:rsidRDefault="001D3063" w:rsidP="004D73CF">
      <w:pPr>
        <w:jc w:val="center"/>
        <w:rPr>
          <w:rFonts w:ascii="Arial Gras" w:hAnsi="Arial Gras" w:cs="Arial"/>
          <w:b/>
          <w:caps/>
          <w:sz w:val="40"/>
        </w:rPr>
      </w:pPr>
    </w:p>
    <w:p w14:paraId="3718AC86" w14:textId="5188F868" w:rsidR="002A50BA" w:rsidRPr="003C356C" w:rsidRDefault="002A50BA" w:rsidP="003C356C">
      <w:pPr>
        <w:pStyle w:val="Default"/>
        <w:tabs>
          <w:tab w:val="left" w:pos="5805"/>
        </w:tabs>
        <w:rPr>
          <w:rFonts w:ascii="Calibri" w:hAnsi="Calibri" w:cs="Calibri"/>
        </w:rPr>
      </w:pPr>
    </w:p>
    <w:p w14:paraId="20C960A6" w14:textId="13A8EBDC" w:rsidR="00C46675" w:rsidRDefault="00C46675" w:rsidP="007D5015">
      <w:pPr>
        <w:pStyle w:val="En-ttedetabledesmatires"/>
      </w:pPr>
      <w:r>
        <w:lastRenderedPageBreak/>
        <w:t>Table des matières</w:t>
      </w:r>
    </w:p>
    <w:p w14:paraId="378D02BC" w14:textId="61E12684"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r>
        <w:rPr>
          <w:rStyle w:val="Lienhypertexte"/>
          <w:rFonts w:ascii="Arial" w:hAnsi="Arial" w:cs="Arial"/>
          <w:b w:val="0"/>
          <w:bCs w:val="0"/>
          <w:i w:val="0"/>
          <w:iCs w:val="0"/>
          <w:noProof/>
          <w:sz w:val="22"/>
          <w:szCs w:val="22"/>
        </w:rPr>
        <w:fldChar w:fldCharType="begin"/>
      </w:r>
      <w:r>
        <w:rPr>
          <w:rStyle w:val="Lienhypertexte"/>
          <w:rFonts w:ascii="Arial" w:hAnsi="Arial" w:cs="Arial"/>
          <w:b w:val="0"/>
          <w:bCs w:val="0"/>
          <w:i w:val="0"/>
          <w:iCs w:val="0"/>
          <w:noProof/>
          <w:sz w:val="22"/>
          <w:szCs w:val="22"/>
        </w:rPr>
        <w:instrText xml:space="preserve"> TOC \o "1-3" \h \z \u </w:instrText>
      </w:r>
      <w:r>
        <w:rPr>
          <w:rStyle w:val="Lienhypertexte"/>
          <w:rFonts w:ascii="Arial" w:hAnsi="Arial" w:cs="Arial"/>
          <w:b w:val="0"/>
          <w:bCs w:val="0"/>
          <w:i w:val="0"/>
          <w:iCs w:val="0"/>
          <w:noProof/>
          <w:sz w:val="22"/>
          <w:szCs w:val="22"/>
        </w:rPr>
        <w:fldChar w:fldCharType="separate"/>
      </w:r>
      <w:hyperlink w:anchor="_Toc204681276" w:history="1">
        <w:r w:rsidRPr="004855F3">
          <w:rPr>
            <w:rStyle w:val="Lienhypertexte"/>
            <w:noProof/>
          </w:rPr>
          <w:t>Article 1.</w:t>
        </w:r>
        <w:r>
          <w:rPr>
            <w:rFonts w:eastAsiaTheme="minorEastAsia" w:cstheme="minorBidi"/>
            <w:b w:val="0"/>
            <w:bCs w:val="0"/>
            <w:i w:val="0"/>
            <w:iCs w:val="0"/>
            <w:noProof/>
            <w:kern w:val="2"/>
            <w14:ligatures w14:val="standardContextual"/>
          </w:rPr>
          <w:tab/>
        </w:r>
        <w:r w:rsidRPr="004855F3">
          <w:rPr>
            <w:rStyle w:val="Lienhypertexte"/>
            <w:noProof/>
          </w:rPr>
          <w:t>OBJET DE L’ACTE D’ENGAGEMENT</w:t>
        </w:r>
        <w:r>
          <w:rPr>
            <w:noProof/>
            <w:webHidden/>
          </w:rPr>
          <w:tab/>
        </w:r>
        <w:r>
          <w:rPr>
            <w:noProof/>
            <w:webHidden/>
          </w:rPr>
          <w:fldChar w:fldCharType="begin"/>
        </w:r>
        <w:r>
          <w:rPr>
            <w:noProof/>
            <w:webHidden/>
          </w:rPr>
          <w:instrText xml:space="preserve"> PAGEREF _Toc204681276 \h </w:instrText>
        </w:r>
        <w:r>
          <w:rPr>
            <w:noProof/>
            <w:webHidden/>
          </w:rPr>
        </w:r>
        <w:r>
          <w:rPr>
            <w:noProof/>
            <w:webHidden/>
          </w:rPr>
          <w:fldChar w:fldCharType="separate"/>
        </w:r>
        <w:r>
          <w:rPr>
            <w:noProof/>
            <w:webHidden/>
          </w:rPr>
          <w:t>3</w:t>
        </w:r>
        <w:r>
          <w:rPr>
            <w:noProof/>
            <w:webHidden/>
          </w:rPr>
          <w:fldChar w:fldCharType="end"/>
        </w:r>
      </w:hyperlink>
    </w:p>
    <w:p w14:paraId="37AEA4DD" w14:textId="3DABEECB"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77" w:history="1">
        <w:r w:rsidRPr="004855F3">
          <w:rPr>
            <w:rStyle w:val="Lienhypertexte"/>
            <w:noProof/>
          </w:rPr>
          <w:t>Article 2.</w:t>
        </w:r>
        <w:r>
          <w:rPr>
            <w:rFonts w:eastAsiaTheme="minorEastAsia" w:cstheme="minorBidi"/>
            <w:b w:val="0"/>
            <w:bCs w:val="0"/>
            <w:i w:val="0"/>
            <w:iCs w:val="0"/>
            <w:noProof/>
            <w:kern w:val="2"/>
            <w14:ligatures w14:val="standardContextual"/>
          </w:rPr>
          <w:tab/>
        </w:r>
        <w:r w:rsidRPr="004855F3">
          <w:rPr>
            <w:rStyle w:val="Lienhypertexte"/>
            <w:noProof/>
          </w:rPr>
          <w:t>ENGAGEMENT DU TITULAIRE OU DU GROUPEMENT TITULAIRE</w:t>
        </w:r>
        <w:r>
          <w:rPr>
            <w:noProof/>
            <w:webHidden/>
          </w:rPr>
          <w:tab/>
        </w:r>
        <w:r>
          <w:rPr>
            <w:noProof/>
            <w:webHidden/>
          </w:rPr>
          <w:fldChar w:fldCharType="begin"/>
        </w:r>
        <w:r>
          <w:rPr>
            <w:noProof/>
            <w:webHidden/>
          </w:rPr>
          <w:instrText xml:space="preserve"> PAGEREF _Toc204681277 \h </w:instrText>
        </w:r>
        <w:r>
          <w:rPr>
            <w:noProof/>
            <w:webHidden/>
          </w:rPr>
        </w:r>
        <w:r>
          <w:rPr>
            <w:noProof/>
            <w:webHidden/>
          </w:rPr>
          <w:fldChar w:fldCharType="separate"/>
        </w:r>
        <w:r>
          <w:rPr>
            <w:noProof/>
            <w:webHidden/>
          </w:rPr>
          <w:t>3</w:t>
        </w:r>
        <w:r>
          <w:rPr>
            <w:noProof/>
            <w:webHidden/>
          </w:rPr>
          <w:fldChar w:fldCharType="end"/>
        </w:r>
      </w:hyperlink>
    </w:p>
    <w:p w14:paraId="41F77F76" w14:textId="53237749"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78" w:history="1">
        <w:r w:rsidRPr="004855F3">
          <w:rPr>
            <w:rStyle w:val="Lienhypertexte"/>
            <w:noProof/>
          </w:rPr>
          <w:t>Article 3.</w:t>
        </w:r>
        <w:r>
          <w:rPr>
            <w:rFonts w:eastAsiaTheme="minorEastAsia" w:cstheme="minorBidi"/>
            <w:b w:val="0"/>
            <w:bCs w:val="0"/>
            <w:i w:val="0"/>
            <w:iCs w:val="0"/>
            <w:noProof/>
            <w:kern w:val="2"/>
            <w14:ligatures w14:val="standardContextual"/>
          </w:rPr>
          <w:tab/>
        </w:r>
        <w:r w:rsidRPr="004855F3">
          <w:rPr>
            <w:rStyle w:val="Lienhypertexte"/>
            <w:noProof/>
          </w:rPr>
          <w:t>PRIX</w:t>
        </w:r>
        <w:r>
          <w:rPr>
            <w:noProof/>
            <w:webHidden/>
          </w:rPr>
          <w:tab/>
        </w:r>
        <w:r>
          <w:rPr>
            <w:noProof/>
            <w:webHidden/>
          </w:rPr>
          <w:fldChar w:fldCharType="begin"/>
        </w:r>
        <w:r>
          <w:rPr>
            <w:noProof/>
            <w:webHidden/>
          </w:rPr>
          <w:instrText xml:space="preserve"> PAGEREF _Toc204681278 \h </w:instrText>
        </w:r>
        <w:r>
          <w:rPr>
            <w:noProof/>
            <w:webHidden/>
          </w:rPr>
        </w:r>
        <w:r>
          <w:rPr>
            <w:noProof/>
            <w:webHidden/>
          </w:rPr>
          <w:fldChar w:fldCharType="separate"/>
        </w:r>
        <w:r>
          <w:rPr>
            <w:noProof/>
            <w:webHidden/>
          </w:rPr>
          <w:t>5</w:t>
        </w:r>
        <w:r>
          <w:rPr>
            <w:noProof/>
            <w:webHidden/>
          </w:rPr>
          <w:fldChar w:fldCharType="end"/>
        </w:r>
      </w:hyperlink>
    </w:p>
    <w:p w14:paraId="4EE1AF27" w14:textId="38157B9D"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79" w:history="1">
        <w:r w:rsidRPr="004855F3">
          <w:rPr>
            <w:rStyle w:val="Lienhypertexte"/>
            <w:noProof/>
          </w:rPr>
          <w:t>Article 4.</w:t>
        </w:r>
        <w:r>
          <w:rPr>
            <w:rFonts w:eastAsiaTheme="minorEastAsia" w:cstheme="minorBidi"/>
            <w:b w:val="0"/>
            <w:bCs w:val="0"/>
            <w:i w:val="0"/>
            <w:iCs w:val="0"/>
            <w:noProof/>
            <w:kern w:val="2"/>
            <w14:ligatures w14:val="standardContextual"/>
          </w:rPr>
          <w:tab/>
        </w:r>
        <w:r w:rsidRPr="004855F3">
          <w:rPr>
            <w:rStyle w:val="Lienhypertexte"/>
            <w:noProof/>
          </w:rPr>
          <w:t>AVANCE (</w:t>
        </w:r>
        <w:r w:rsidRPr="004855F3">
          <w:rPr>
            <w:rStyle w:val="Lienhypertexte"/>
            <w:rFonts w:ascii="Arial" w:hAnsi="Arial" w:cs="Arial"/>
            <w:noProof/>
          </w:rPr>
          <w:t xml:space="preserve">Art. R.2191-3 et </w:t>
        </w:r>
        <w:r w:rsidRPr="004855F3">
          <w:rPr>
            <w:rStyle w:val="Lienhypertexte"/>
            <w:noProof/>
          </w:rPr>
          <w:t>R.2191-16 du CCP)</w:t>
        </w:r>
        <w:r>
          <w:rPr>
            <w:noProof/>
            <w:webHidden/>
          </w:rPr>
          <w:tab/>
        </w:r>
        <w:r>
          <w:rPr>
            <w:noProof/>
            <w:webHidden/>
          </w:rPr>
          <w:fldChar w:fldCharType="begin"/>
        </w:r>
        <w:r>
          <w:rPr>
            <w:noProof/>
            <w:webHidden/>
          </w:rPr>
          <w:instrText xml:space="preserve"> PAGEREF _Toc204681279 \h </w:instrText>
        </w:r>
        <w:r>
          <w:rPr>
            <w:noProof/>
            <w:webHidden/>
          </w:rPr>
        </w:r>
        <w:r>
          <w:rPr>
            <w:noProof/>
            <w:webHidden/>
          </w:rPr>
          <w:fldChar w:fldCharType="separate"/>
        </w:r>
        <w:r>
          <w:rPr>
            <w:noProof/>
            <w:webHidden/>
          </w:rPr>
          <w:t>6</w:t>
        </w:r>
        <w:r>
          <w:rPr>
            <w:noProof/>
            <w:webHidden/>
          </w:rPr>
          <w:fldChar w:fldCharType="end"/>
        </w:r>
      </w:hyperlink>
    </w:p>
    <w:p w14:paraId="43094A7A" w14:textId="069F9E12"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0" w:history="1">
        <w:r w:rsidRPr="004855F3">
          <w:rPr>
            <w:rStyle w:val="Lienhypertexte"/>
            <w:noProof/>
          </w:rPr>
          <w:t>Article 5.</w:t>
        </w:r>
        <w:r>
          <w:rPr>
            <w:rFonts w:eastAsiaTheme="minorEastAsia" w:cstheme="minorBidi"/>
            <w:b w:val="0"/>
            <w:bCs w:val="0"/>
            <w:i w:val="0"/>
            <w:iCs w:val="0"/>
            <w:noProof/>
            <w:kern w:val="2"/>
            <w14:ligatures w14:val="standardContextual"/>
          </w:rPr>
          <w:tab/>
        </w:r>
        <w:r w:rsidRPr="004855F3">
          <w:rPr>
            <w:rStyle w:val="Lienhypertexte"/>
            <w:noProof/>
          </w:rPr>
          <w:t>PIECES CONSTITUTIVES DU MARCHE</w:t>
        </w:r>
        <w:r>
          <w:rPr>
            <w:noProof/>
            <w:webHidden/>
          </w:rPr>
          <w:tab/>
        </w:r>
        <w:r>
          <w:rPr>
            <w:noProof/>
            <w:webHidden/>
          </w:rPr>
          <w:fldChar w:fldCharType="begin"/>
        </w:r>
        <w:r>
          <w:rPr>
            <w:noProof/>
            <w:webHidden/>
          </w:rPr>
          <w:instrText xml:space="preserve"> PAGEREF _Toc204681280 \h </w:instrText>
        </w:r>
        <w:r>
          <w:rPr>
            <w:noProof/>
            <w:webHidden/>
          </w:rPr>
        </w:r>
        <w:r>
          <w:rPr>
            <w:noProof/>
            <w:webHidden/>
          </w:rPr>
          <w:fldChar w:fldCharType="separate"/>
        </w:r>
        <w:r>
          <w:rPr>
            <w:noProof/>
            <w:webHidden/>
          </w:rPr>
          <w:t>6</w:t>
        </w:r>
        <w:r>
          <w:rPr>
            <w:noProof/>
            <w:webHidden/>
          </w:rPr>
          <w:fldChar w:fldCharType="end"/>
        </w:r>
      </w:hyperlink>
    </w:p>
    <w:p w14:paraId="567B05F5" w14:textId="23BD1E68"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1" w:history="1">
        <w:r w:rsidRPr="004855F3">
          <w:rPr>
            <w:rStyle w:val="Lienhypertexte"/>
            <w:noProof/>
          </w:rPr>
          <w:t>Article 6.</w:t>
        </w:r>
        <w:r>
          <w:rPr>
            <w:rFonts w:eastAsiaTheme="minorEastAsia" w:cstheme="minorBidi"/>
            <w:b w:val="0"/>
            <w:bCs w:val="0"/>
            <w:i w:val="0"/>
            <w:iCs w:val="0"/>
            <w:noProof/>
            <w:kern w:val="2"/>
            <w14:ligatures w14:val="standardContextual"/>
          </w:rPr>
          <w:tab/>
        </w:r>
        <w:r w:rsidRPr="004855F3">
          <w:rPr>
            <w:rStyle w:val="Lienhypertexte"/>
            <w:noProof/>
          </w:rPr>
          <w:t>DUREE DU MARCHE - RECONDUCTIONS</w:t>
        </w:r>
        <w:r>
          <w:rPr>
            <w:noProof/>
            <w:webHidden/>
          </w:rPr>
          <w:tab/>
        </w:r>
        <w:r>
          <w:rPr>
            <w:noProof/>
            <w:webHidden/>
          </w:rPr>
          <w:fldChar w:fldCharType="begin"/>
        </w:r>
        <w:r>
          <w:rPr>
            <w:noProof/>
            <w:webHidden/>
          </w:rPr>
          <w:instrText xml:space="preserve"> PAGEREF _Toc204681281 \h </w:instrText>
        </w:r>
        <w:r>
          <w:rPr>
            <w:noProof/>
            <w:webHidden/>
          </w:rPr>
        </w:r>
        <w:r>
          <w:rPr>
            <w:noProof/>
            <w:webHidden/>
          </w:rPr>
          <w:fldChar w:fldCharType="separate"/>
        </w:r>
        <w:r>
          <w:rPr>
            <w:noProof/>
            <w:webHidden/>
          </w:rPr>
          <w:t>6</w:t>
        </w:r>
        <w:r>
          <w:rPr>
            <w:noProof/>
            <w:webHidden/>
          </w:rPr>
          <w:fldChar w:fldCharType="end"/>
        </w:r>
      </w:hyperlink>
    </w:p>
    <w:p w14:paraId="48A06776" w14:textId="39B2F32E"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2" w:history="1">
        <w:r w:rsidRPr="004855F3">
          <w:rPr>
            <w:rStyle w:val="Lienhypertexte"/>
            <w:noProof/>
          </w:rPr>
          <w:t>Article 7.</w:t>
        </w:r>
        <w:r>
          <w:rPr>
            <w:rFonts w:eastAsiaTheme="minorEastAsia" w:cstheme="minorBidi"/>
            <w:b w:val="0"/>
            <w:bCs w:val="0"/>
            <w:i w:val="0"/>
            <w:iCs w:val="0"/>
            <w:noProof/>
            <w:kern w:val="2"/>
            <w14:ligatures w14:val="standardContextual"/>
          </w:rPr>
          <w:tab/>
        </w:r>
        <w:r w:rsidRPr="004855F3">
          <w:rPr>
            <w:rStyle w:val="Lienhypertexte"/>
            <w:noProof/>
          </w:rPr>
          <w:t>COMPTES A CREDITER</w:t>
        </w:r>
        <w:r>
          <w:rPr>
            <w:noProof/>
            <w:webHidden/>
          </w:rPr>
          <w:tab/>
        </w:r>
        <w:r>
          <w:rPr>
            <w:noProof/>
            <w:webHidden/>
          </w:rPr>
          <w:fldChar w:fldCharType="begin"/>
        </w:r>
        <w:r>
          <w:rPr>
            <w:noProof/>
            <w:webHidden/>
          </w:rPr>
          <w:instrText xml:space="preserve"> PAGEREF _Toc204681282 \h </w:instrText>
        </w:r>
        <w:r>
          <w:rPr>
            <w:noProof/>
            <w:webHidden/>
          </w:rPr>
        </w:r>
        <w:r>
          <w:rPr>
            <w:noProof/>
            <w:webHidden/>
          </w:rPr>
          <w:fldChar w:fldCharType="separate"/>
        </w:r>
        <w:r>
          <w:rPr>
            <w:noProof/>
            <w:webHidden/>
          </w:rPr>
          <w:t>7</w:t>
        </w:r>
        <w:r>
          <w:rPr>
            <w:noProof/>
            <w:webHidden/>
          </w:rPr>
          <w:fldChar w:fldCharType="end"/>
        </w:r>
      </w:hyperlink>
    </w:p>
    <w:p w14:paraId="4CAE0371" w14:textId="184FB98D"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3" w:history="1">
        <w:r w:rsidRPr="004855F3">
          <w:rPr>
            <w:rStyle w:val="Lienhypertexte"/>
            <w:noProof/>
          </w:rPr>
          <w:t>Article 8.</w:t>
        </w:r>
        <w:r>
          <w:rPr>
            <w:rFonts w:eastAsiaTheme="minorEastAsia" w:cstheme="minorBidi"/>
            <w:b w:val="0"/>
            <w:bCs w:val="0"/>
            <w:i w:val="0"/>
            <w:iCs w:val="0"/>
            <w:noProof/>
            <w:kern w:val="2"/>
            <w14:ligatures w14:val="standardContextual"/>
          </w:rPr>
          <w:tab/>
        </w:r>
        <w:r w:rsidRPr="004855F3">
          <w:rPr>
            <w:rStyle w:val="Lienhypertexte"/>
            <w:noProof/>
          </w:rPr>
          <w:t>SIGNATURE DU MARCHE PUBLIC PAR LE TITULAIRE INDIVIDUEL OU, EN CAS DE GROUPEMENT, LE MANDATAIRE DÛMENT HABILITE OU CHAQUE MEMBRE DU GROUPEMENT</w:t>
        </w:r>
        <w:r>
          <w:rPr>
            <w:noProof/>
            <w:webHidden/>
          </w:rPr>
          <w:tab/>
        </w:r>
        <w:r>
          <w:rPr>
            <w:noProof/>
            <w:webHidden/>
          </w:rPr>
          <w:fldChar w:fldCharType="begin"/>
        </w:r>
        <w:r>
          <w:rPr>
            <w:noProof/>
            <w:webHidden/>
          </w:rPr>
          <w:instrText xml:space="preserve"> PAGEREF _Toc204681283 \h </w:instrText>
        </w:r>
        <w:r>
          <w:rPr>
            <w:noProof/>
            <w:webHidden/>
          </w:rPr>
        </w:r>
        <w:r>
          <w:rPr>
            <w:noProof/>
            <w:webHidden/>
          </w:rPr>
          <w:fldChar w:fldCharType="separate"/>
        </w:r>
        <w:r>
          <w:rPr>
            <w:noProof/>
            <w:webHidden/>
          </w:rPr>
          <w:t>9</w:t>
        </w:r>
        <w:r>
          <w:rPr>
            <w:noProof/>
            <w:webHidden/>
          </w:rPr>
          <w:fldChar w:fldCharType="end"/>
        </w:r>
      </w:hyperlink>
    </w:p>
    <w:p w14:paraId="4AC6DD44" w14:textId="775B8F93"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4" w:history="1">
        <w:r w:rsidRPr="004855F3">
          <w:rPr>
            <w:rStyle w:val="Lienhypertexte"/>
            <w:noProof/>
          </w:rPr>
          <w:t>Article 9.</w:t>
        </w:r>
        <w:r>
          <w:rPr>
            <w:rFonts w:eastAsiaTheme="minorEastAsia" w:cstheme="minorBidi"/>
            <w:b w:val="0"/>
            <w:bCs w:val="0"/>
            <w:i w:val="0"/>
            <w:iCs w:val="0"/>
            <w:noProof/>
            <w:kern w:val="2"/>
            <w14:ligatures w14:val="standardContextual"/>
          </w:rPr>
          <w:tab/>
        </w:r>
        <w:r w:rsidRPr="004855F3">
          <w:rPr>
            <w:rStyle w:val="Lienhypertexte"/>
            <w:noProof/>
          </w:rPr>
          <w:t>IDENTIFICATION DE L’ACHETEUR</w:t>
        </w:r>
        <w:r>
          <w:rPr>
            <w:noProof/>
            <w:webHidden/>
          </w:rPr>
          <w:tab/>
        </w:r>
        <w:r>
          <w:rPr>
            <w:noProof/>
            <w:webHidden/>
          </w:rPr>
          <w:fldChar w:fldCharType="begin"/>
        </w:r>
        <w:r>
          <w:rPr>
            <w:noProof/>
            <w:webHidden/>
          </w:rPr>
          <w:instrText xml:space="preserve"> PAGEREF _Toc204681284 \h </w:instrText>
        </w:r>
        <w:r>
          <w:rPr>
            <w:noProof/>
            <w:webHidden/>
          </w:rPr>
        </w:r>
        <w:r>
          <w:rPr>
            <w:noProof/>
            <w:webHidden/>
          </w:rPr>
          <w:fldChar w:fldCharType="separate"/>
        </w:r>
        <w:r>
          <w:rPr>
            <w:noProof/>
            <w:webHidden/>
          </w:rPr>
          <w:t>10</w:t>
        </w:r>
        <w:r>
          <w:rPr>
            <w:noProof/>
            <w:webHidden/>
          </w:rPr>
          <w:fldChar w:fldCharType="end"/>
        </w:r>
      </w:hyperlink>
    </w:p>
    <w:p w14:paraId="4A236407" w14:textId="26478D22"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5" w:history="1">
        <w:r w:rsidRPr="004855F3">
          <w:rPr>
            <w:rStyle w:val="Lienhypertexte"/>
            <w:noProof/>
          </w:rPr>
          <w:t>Article 10.</w:t>
        </w:r>
        <w:r>
          <w:rPr>
            <w:rFonts w:eastAsiaTheme="minorEastAsia" w:cstheme="minorBidi"/>
            <w:b w:val="0"/>
            <w:bCs w:val="0"/>
            <w:i w:val="0"/>
            <w:iCs w:val="0"/>
            <w:noProof/>
            <w:kern w:val="2"/>
            <w14:ligatures w14:val="standardContextual"/>
          </w:rPr>
          <w:tab/>
        </w:r>
        <w:r w:rsidRPr="004855F3">
          <w:rPr>
            <w:rStyle w:val="Lienhypertexte"/>
            <w:noProof/>
          </w:rPr>
          <w:t>ANNEXE 1 : déclaration</w:t>
        </w:r>
        <w:r>
          <w:rPr>
            <w:noProof/>
            <w:webHidden/>
          </w:rPr>
          <w:tab/>
        </w:r>
        <w:r>
          <w:rPr>
            <w:noProof/>
            <w:webHidden/>
          </w:rPr>
          <w:fldChar w:fldCharType="begin"/>
        </w:r>
        <w:r>
          <w:rPr>
            <w:noProof/>
            <w:webHidden/>
          </w:rPr>
          <w:instrText xml:space="preserve"> PAGEREF _Toc204681285 \h </w:instrText>
        </w:r>
        <w:r>
          <w:rPr>
            <w:noProof/>
            <w:webHidden/>
          </w:rPr>
        </w:r>
        <w:r>
          <w:rPr>
            <w:noProof/>
            <w:webHidden/>
          </w:rPr>
          <w:fldChar w:fldCharType="separate"/>
        </w:r>
        <w:r>
          <w:rPr>
            <w:noProof/>
            <w:webHidden/>
          </w:rPr>
          <w:t>13</w:t>
        </w:r>
        <w:r>
          <w:rPr>
            <w:noProof/>
            <w:webHidden/>
          </w:rPr>
          <w:fldChar w:fldCharType="end"/>
        </w:r>
      </w:hyperlink>
    </w:p>
    <w:p w14:paraId="4AC130B7" w14:textId="2A9B98B6"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6" w:history="1">
        <w:r w:rsidRPr="004855F3">
          <w:rPr>
            <w:rStyle w:val="Lienhypertexte"/>
            <w:noProof/>
            <w:lang w:eastAsia="zh-CN"/>
          </w:rPr>
          <w:t>Article 11.</w:t>
        </w:r>
        <w:r>
          <w:rPr>
            <w:rFonts w:eastAsiaTheme="minorEastAsia" w:cstheme="minorBidi"/>
            <w:b w:val="0"/>
            <w:bCs w:val="0"/>
            <w:i w:val="0"/>
            <w:iCs w:val="0"/>
            <w:noProof/>
            <w:kern w:val="2"/>
            <w14:ligatures w14:val="standardContextual"/>
          </w:rPr>
          <w:tab/>
        </w:r>
        <w:r w:rsidRPr="004855F3">
          <w:rPr>
            <w:rStyle w:val="Lienhypertexte"/>
            <w:noProof/>
            <w:lang w:eastAsia="zh-CN"/>
          </w:rPr>
          <w:t>Annexe 2 : Désignation des co-traitants et répartition des prestations</w:t>
        </w:r>
        <w:r>
          <w:rPr>
            <w:noProof/>
            <w:webHidden/>
          </w:rPr>
          <w:tab/>
        </w:r>
        <w:r>
          <w:rPr>
            <w:noProof/>
            <w:webHidden/>
          </w:rPr>
          <w:fldChar w:fldCharType="begin"/>
        </w:r>
        <w:r>
          <w:rPr>
            <w:noProof/>
            <w:webHidden/>
          </w:rPr>
          <w:instrText xml:space="preserve"> PAGEREF _Toc204681286 \h </w:instrText>
        </w:r>
        <w:r>
          <w:rPr>
            <w:noProof/>
            <w:webHidden/>
          </w:rPr>
        </w:r>
        <w:r>
          <w:rPr>
            <w:noProof/>
            <w:webHidden/>
          </w:rPr>
          <w:fldChar w:fldCharType="separate"/>
        </w:r>
        <w:r>
          <w:rPr>
            <w:noProof/>
            <w:webHidden/>
          </w:rPr>
          <w:t>14</w:t>
        </w:r>
        <w:r>
          <w:rPr>
            <w:noProof/>
            <w:webHidden/>
          </w:rPr>
          <w:fldChar w:fldCharType="end"/>
        </w:r>
      </w:hyperlink>
    </w:p>
    <w:p w14:paraId="7076C3F4" w14:textId="29147FED" w:rsidR="007D5015" w:rsidRDefault="007D5015">
      <w:pPr>
        <w:pStyle w:val="TM1"/>
        <w:tabs>
          <w:tab w:val="left" w:pos="1440"/>
          <w:tab w:val="right" w:leader="underscore" w:pos="10194"/>
        </w:tabs>
        <w:rPr>
          <w:rFonts w:eastAsiaTheme="minorEastAsia" w:cstheme="minorBidi"/>
          <w:b w:val="0"/>
          <w:bCs w:val="0"/>
          <w:i w:val="0"/>
          <w:iCs w:val="0"/>
          <w:noProof/>
          <w:kern w:val="2"/>
          <w14:ligatures w14:val="standardContextual"/>
        </w:rPr>
      </w:pPr>
      <w:hyperlink w:anchor="_Toc204681287" w:history="1">
        <w:r w:rsidRPr="004855F3">
          <w:rPr>
            <w:rStyle w:val="Lienhypertexte"/>
            <w:noProof/>
            <w:lang w:eastAsia="zh-CN"/>
          </w:rPr>
          <w:t>Article 12.</w:t>
        </w:r>
        <w:r>
          <w:rPr>
            <w:rFonts w:eastAsiaTheme="minorEastAsia" w:cstheme="minorBidi"/>
            <w:b w:val="0"/>
            <w:bCs w:val="0"/>
            <w:i w:val="0"/>
            <w:iCs w:val="0"/>
            <w:noProof/>
            <w:kern w:val="2"/>
            <w14:ligatures w14:val="standardContextual"/>
          </w:rPr>
          <w:tab/>
        </w:r>
        <w:r w:rsidRPr="004855F3">
          <w:rPr>
            <w:rStyle w:val="Lienhypertexte"/>
            <w:noProof/>
            <w:lang w:eastAsia="zh-CN"/>
          </w:rPr>
          <w:t>Annexe 3 : Engagement RGPD</w:t>
        </w:r>
        <w:r>
          <w:rPr>
            <w:noProof/>
            <w:webHidden/>
          </w:rPr>
          <w:tab/>
        </w:r>
        <w:r>
          <w:rPr>
            <w:noProof/>
            <w:webHidden/>
          </w:rPr>
          <w:fldChar w:fldCharType="begin"/>
        </w:r>
        <w:r>
          <w:rPr>
            <w:noProof/>
            <w:webHidden/>
          </w:rPr>
          <w:instrText xml:space="preserve"> PAGEREF _Toc204681287 \h </w:instrText>
        </w:r>
        <w:r>
          <w:rPr>
            <w:noProof/>
            <w:webHidden/>
          </w:rPr>
        </w:r>
        <w:r>
          <w:rPr>
            <w:noProof/>
            <w:webHidden/>
          </w:rPr>
          <w:fldChar w:fldCharType="separate"/>
        </w:r>
        <w:r>
          <w:rPr>
            <w:noProof/>
            <w:webHidden/>
          </w:rPr>
          <w:t>16</w:t>
        </w:r>
        <w:r>
          <w:rPr>
            <w:noProof/>
            <w:webHidden/>
          </w:rPr>
          <w:fldChar w:fldCharType="end"/>
        </w:r>
      </w:hyperlink>
    </w:p>
    <w:p w14:paraId="001DADCD" w14:textId="174861ED" w:rsidR="00150B0E" w:rsidRPr="00150B0E" w:rsidRDefault="007D5015" w:rsidP="00150B0E">
      <w:pPr>
        <w:widowControl w:val="0"/>
        <w:jc w:val="center"/>
        <w:rPr>
          <w:rFonts w:asciiTheme="minorHAnsi" w:hAnsiTheme="minorHAnsi" w:cstheme="minorHAnsi"/>
          <w:b/>
          <w:color w:val="1F3864" w:themeColor="accent1" w:themeShade="80"/>
          <w:sz w:val="18"/>
          <w:szCs w:val="18"/>
        </w:rPr>
      </w:pPr>
      <w:r>
        <w:rPr>
          <w:rStyle w:val="Lienhypertexte"/>
          <w:rFonts w:ascii="Arial" w:hAnsi="Arial" w:cs="Arial"/>
          <w:b/>
          <w:bCs/>
          <w:i/>
          <w:iCs/>
          <w:noProof/>
          <w:sz w:val="22"/>
          <w:szCs w:val="22"/>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6" w:name="_Toc109554918"/>
      <w:bookmarkStart w:id="7" w:name="_Toc109555261"/>
      <w:bookmarkStart w:id="8"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7D5015">
      <w:pPr>
        <w:pStyle w:val="Titre1"/>
      </w:pPr>
      <w:bookmarkStart w:id="9" w:name="_Toc204681276"/>
      <w:bookmarkEnd w:id="6"/>
      <w:bookmarkEnd w:id="7"/>
      <w:bookmarkEnd w:id="8"/>
      <w:r w:rsidRPr="002D7913">
        <w:t>OBJET DE L’ACTE D’ENGAGEMENT</w:t>
      </w:r>
      <w:bookmarkEnd w:id="9"/>
    </w:p>
    <w:p w14:paraId="5BA881F2" w14:textId="77777777" w:rsidR="00682735" w:rsidRPr="00BB1ACC" w:rsidRDefault="00682735" w:rsidP="009348CB">
      <w:pPr>
        <w:jc w:val="both"/>
        <w:rPr>
          <w:rFonts w:asciiTheme="minorHAnsi" w:eastAsiaTheme="minorHAnsi" w:hAnsiTheme="minorHAnsi" w:cstheme="minorBidi"/>
          <w:sz w:val="22"/>
          <w:szCs w:val="22"/>
          <w:lang w:eastAsia="en-US"/>
        </w:rPr>
      </w:pPr>
      <w:bookmarkStart w:id="10" w:name="_Toc109554919"/>
      <w:bookmarkStart w:id="11" w:name="_Toc109555262"/>
      <w:bookmarkStart w:id="12" w:name="_Toc109556170"/>
      <w:bookmarkStart w:id="13" w:name="_Toc524435713"/>
    </w:p>
    <w:p w14:paraId="1B503957" w14:textId="34642CB1" w:rsidR="00450D02" w:rsidRPr="009654B7" w:rsidRDefault="00450D02" w:rsidP="00366B54">
      <w:pPr>
        <w:jc w:val="both"/>
        <w:rPr>
          <w:rFonts w:asciiTheme="minorHAnsi" w:hAnsiTheme="minorHAnsi" w:cstheme="minorHAnsi"/>
        </w:rPr>
      </w:pPr>
      <w:bookmarkStart w:id="14" w:name="_Hlk204684175"/>
      <w:r w:rsidRPr="00450D02">
        <w:rPr>
          <w:rFonts w:asciiTheme="minorHAnsi" w:hAnsiTheme="minorHAnsi" w:cstheme="minorHAnsi"/>
        </w:rPr>
        <w:t>Le présent acte d’engagement a pour objet</w:t>
      </w:r>
      <w:r w:rsidR="00C01534">
        <w:rPr>
          <w:rFonts w:asciiTheme="minorHAnsi" w:hAnsiTheme="minorHAnsi" w:cstheme="minorHAnsi"/>
        </w:rPr>
        <w:t xml:space="preserve"> </w:t>
      </w:r>
      <w:r w:rsidR="00C01534" w:rsidRPr="00C01534">
        <w:rPr>
          <w:rFonts w:asciiTheme="minorHAnsi" w:hAnsiTheme="minorHAnsi" w:cstheme="minorHAnsi"/>
        </w:rPr>
        <w:t>des prestations d’impression, de façonnage, de conditionnement, de pose et dépose et de livraison des supports de communication de l</w:t>
      </w:r>
      <w:r w:rsidR="00C01534">
        <w:rPr>
          <w:rFonts w:asciiTheme="minorHAnsi" w:hAnsiTheme="minorHAnsi" w:cstheme="minorHAnsi"/>
        </w:rPr>
        <w:t>a SAS GALLICE21.</w:t>
      </w:r>
    </w:p>
    <w:bookmarkEnd w:id="14"/>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7D5015">
      <w:pPr>
        <w:pStyle w:val="Titre1"/>
      </w:pPr>
      <w:bookmarkStart w:id="15" w:name="_Toc204681277"/>
      <w:r w:rsidRPr="002D7913">
        <w:t>ENGAGEMENT DU TITULAIRE OU DU GROUPEMENT TITULAIRE</w:t>
      </w:r>
      <w:bookmarkEnd w:id="15"/>
    </w:p>
    <w:p w14:paraId="1FBAD62F" w14:textId="77777777" w:rsidR="00316D4F" w:rsidRPr="005F6442" w:rsidRDefault="00316D4F" w:rsidP="00316D4F">
      <w:pPr>
        <w:jc w:val="both"/>
        <w:rPr>
          <w:rFonts w:ascii="Calibri" w:hAnsi="Calibri" w:cs="Calibri"/>
          <w:b/>
          <w:u w:val="single"/>
        </w:rPr>
      </w:pPr>
    </w:p>
    <w:p w14:paraId="5DB7823E" w14:textId="77777777" w:rsidR="00316D4F" w:rsidRPr="005F6442" w:rsidRDefault="00316D4F" w:rsidP="00316D4F">
      <w:pPr>
        <w:jc w:val="both"/>
        <w:rPr>
          <w:rFonts w:ascii="Calibri" w:hAnsi="Calibri" w:cs="Calibri"/>
          <w:b/>
          <w:u w:val="single"/>
        </w:rPr>
      </w:pPr>
      <w:r w:rsidRPr="005F6442">
        <w:rPr>
          <w:rFonts w:ascii="Calibri" w:hAnsi="Calibri" w:cs="Calibri"/>
          <w:b/>
        </w:rPr>
        <w:t xml:space="preserve">II.I – </w:t>
      </w:r>
      <w:bookmarkStart w:id="16" w:name="_Hlk40170604"/>
      <w:r w:rsidRPr="005F6442">
        <w:rPr>
          <w:rFonts w:ascii="Calibri" w:hAnsi="Calibri" w:cs="Calibri"/>
          <w:b/>
          <w:u w:val="single"/>
        </w:rPr>
        <w:t>Identification et engagement du Titulaire ou du groupement Titulaire</w:t>
      </w:r>
    </w:p>
    <w:p w14:paraId="640C7510" w14:textId="77777777" w:rsidR="00316D4F" w:rsidRPr="005F6442" w:rsidRDefault="00316D4F" w:rsidP="00316D4F">
      <w:pPr>
        <w:jc w:val="both"/>
        <w:rPr>
          <w:rFonts w:ascii="Calibri" w:hAnsi="Calibri" w:cs="Calibri"/>
          <w:b/>
          <w:u w:val="single"/>
        </w:rPr>
      </w:pPr>
    </w:p>
    <w:p w14:paraId="4CF3E045" w14:textId="18D87EFD" w:rsidR="00316D4F" w:rsidRPr="005F6442" w:rsidRDefault="00316D4F" w:rsidP="009D0ACB">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4"/>
          <w:szCs w:val="24"/>
        </w:rPr>
      </w:pPr>
      <w:r w:rsidRPr="005F6442">
        <w:rPr>
          <w:rFonts w:ascii="Calibri" w:hAnsi="Calibri" w:cs="Calibri"/>
          <w:sz w:val="24"/>
          <w:szCs w:val="24"/>
        </w:rPr>
        <w:t>Après avoir pris connaissance des pièces constitutives du Marché indiquées à l’article « pièces contractuelles » du Cahier des Clauses Administratives Particulières (CCAP) qui fait référence au CCAG</w:t>
      </w:r>
      <w:r w:rsidR="008B69CC">
        <w:rPr>
          <w:rFonts w:ascii="Calibri" w:hAnsi="Calibri" w:cs="Calibri"/>
          <w:sz w:val="24"/>
          <w:szCs w:val="24"/>
        </w:rPr>
        <w:t xml:space="preserve">-FCS </w:t>
      </w:r>
      <w:r w:rsidRPr="005F6442">
        <w:rPr>
          <w:rFonts w:ascii="Calibri" w:hAnsi="Calibri" w:cs="Calibri"/>
          <w:sz w:val="24"/>
          <w:szCs w:val="24"/>
        </w:rPr>
        <w:t>et conformément à leurs clauses et stipulations</w:t>
      </w:r>
      <w:bookmarkEnd w:id="16"/>
      <w:r w:rsidRPr="005F6442">
        <w:rPr>
          <w:rFonts w:ascii="Calibri" w:hAnsi="Calibri" w:cs="Calibri"/>
          <w:sz w:val="24"/>
          <w:szCs w:val="24"/>
        </w:rPr>
        <w:t> :</w:t>
      </w:r>
    </w:p>
    <w:p w14:paraId="42EFA1C4"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E1DA8DA"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bookmarkStart w:id="17" w:name="Texte1"/>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7"/>
      <w:r w:rsidRPr="005F6442">
        <w:rPr>
          <w:rFonts w:ascii="Calibri" w:hAnsi="Calibri" w:cs="Calibri"/>
          <w:sz w:val="24"/>
          <w:szCs w:val="24"/>
        </w:rPr>
        <w:t> LE SIGNATAIRE,</w:t>
      </w:r>
    </w:p>
    <w:p w14:paraId="52E3AC6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35ACDE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M....................................................................................................................................................................................</w:t>
      </w:r>
    </w:p>
    <w:p w14:paraId="4D99FDD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Agissant en qualité ………………………………………………………………………………………………….</w:t>
      </w:r>
    </w:p>
    <w:p w14:paraId="27AD1D8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3752321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Texte2"/>
            <w:enabled w:val="0"/>
            <w:calcOnExit w:val="0"/>
            <w:checkBox>
              <w:sizeAuto/>
              <w:default w:val="0"/>
            </w:checkBox>
          </w:ffData>
        </w:fldChar>
      </w:r>
      <w:bookmarkStart w:id="18" w:name="Texte2"/>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8"/>
      <w:r w:rsidRPr="005F6442">
        <w:rPr>
          <w:rFonts w:ascii="Calibri" w:hAnsi="Calibri" w:cs="Calibri"/>
          <w:sz w:val="24"/>
          <w:szCs w:val="24"/>
        </w:rPr>
        <w:t> S’engage sur la base de son offre et pour son propre compte à livrer les fournitures demandées et/ou à exécuter les prestations demandées aux prix et conditions figurant au présent Acte d'Engagement et en annexes ;</w:t>
      </w:r>
    </w:p>
    <w:p w14:paraId="675752DF" w14:textId="3475DD14" w:rsidR="00316D4F"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28AF1A9D" w14:textId="77777777" w:rsidR="00F61AB5" w:rsidRPr="005F6442" w:rsidRDefault="00F61AB5"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1C1324A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25720D3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23728639"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7B9400D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77F1F50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1852DAC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3D9EC84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0F76EF91"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60D14CF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r w:rsidRPr="005F6442">
        <w:rPr>
          <w:rFonts w:ascii="Calibri" w:hAnsi="Calibri" w:cs="Calibri"/>
          <w:sz w:val="24"/>
          <w:szCs w:val="24"/>
        </w:rPr>
        <w:t>Numéro de TVA intracommunautaire …………………………………………………………………………...</w:t>
      </w:r>
    </w:p>
    <w:p w14:paraId="5883726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rPr>
      </w:pPr>
    </w:p>
    <w:p w14:paraId="45C8DA38"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rPr>
        <w:tab/>
      </w:r>
      <w:r w:rsidRPr="005F6442">
        <w:rPr>
          <w:rFonts w:ascii="Calibri" w:hAnsi="Calibri" w:cs="Calibri"/>
          <w:sz w:val="24"/>
          <w:szCs w:val="24"/>
        </w:rPr>
        <w:fldChar w:fldCharType="begin">
          <w:ffData>
            <w:name w:val="Texte3"/>
            <w:enabled w:val="0"/>
            <w:calcOnExit w:val="0"/>
            <w:checkBox>
              <w:sizeAuto/>
              <w:default w:val="0"/>
            </w:checkBox>
          </w:ffData>
        </w:fldChar>
      </w:r>
      <w:bookmarkStart w:id="19" w:name="Texte3"/>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bookmarkEnd w:id="19"/>
      <w:r w:rsidRPr="005F6442">
        <w:rPr>
          <w:rFonts w:ascii="Calibri" w:hAnsi="Calibri" w:cs="Calibri"/>
          <w:sz w:val="24"/>
          <w:szCs w:val="24"/>
        </w:rPr>
        <w:t> Engage la société ..........................................................................sur la base de son offre à livrer les fournitures demandées et/ou à exécuter les prestations demandées aux prix et conditions figurant au présent Acte d'Engagement et en annexes ;</w:t>
      </w:r>
    </w:p>
    <w:p w14:paraId="4568796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54061CD7"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lastRenderedPageBreak/>
        <w:t>Nom commercial et dénomination sociale ............................................................................................................................................................................................................................................................................................................................................</w:t>
      </w:r>
    </w:p>
    <w:p w14:paraId="098D3555"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943AD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0462487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9827A0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2D8F7FD6"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7527F7C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95A631E"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3B994240"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018F6E9D"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76933CF2"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p>
    <w:p w14:paraId="09960DCC" w14:textId="77777777" w:rsidR="00316D4F" w:rsidRPr="005F6442" w:rsidRDefault="00316D4F" w:rsidP="00316D4F">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fldChar w:fldCharType="begin">
          <w:ffData>
            <w:name w:val="Texte1"/>
            <w:enabled w:val="0"/>
            <w:calcOnExit w:val="0"/>
            <w:checkBox>
              <w:sizeAuto/>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sz w:val="24"/>
          <w:szCs w:val="24"/>
        </w:rPr>
        <w:t> </w:t>
      </w:r>
      <w:r w:rsidRPr="005F6442">
        <w:rPr>
          <w:rFonts w:ascii="Calibri" w:hAnsi="Calibri" w:cs="Calibri"/>
          <w:sz w:val="24"/>
          <w:szCs w:val="24"/>
        </w:rPr>
        <w:tab/>
        <w:t xml:space="preserve">L’ENSEMBLE DES MEMBRES DU GROUPEMENT S’ENGAGENT SUR LA BASE DE L’OFFRE DU GROUPEMENT </w:t>
      </w:r>
      <w:r w:rsidRPr="005F6442">
        <w:rPr>
          <w:rFonts w:ascii="Calibri" w:hAnsi="Calibri" w:cs="Calibri"/>
          <w:snapToGrid w:val="0"/>
          <w:sz w:val="24"/>
          <w:szCs w:val="24"/>
        </w:rPr>
        <w:t>à livrer les fournitures demandées et/ou à exécuter les prestations demandées aux prix et conditions figurant au présent Acte d'Engagement et en annexes</w:t>
      </w:r>
      <w:r w:rsidRPr="005F6442">
        <w:rPr>
          <w:rFonts w:ascii="Calibri" w:hAnsi="Calibri" w:cs="Calibri"/>
          <w:sz w:val="24"/>
          <w:szCs w:val="24"/>
        </w:rPr>
        <w:t>. (</w:t>
      </w:r>
      <w:r w:rsidRPr="005F6442">
        <w:rPr>
          <w:rFonts w:ascii="Calibri" w:hAnsi="Calibri" w:cs="Calibri"/>
          <w:i/>
          <w:iCs/>
          <w:sz w:val="24"/>
          <w:szCs w:val="24"/>
        </w:rPr>
        <w:t>Remplir le tableau ci-dessous pour chaque membre du groupement</w:t>
      </w:r>
      <w:r w:rsidRPr="005F6442">
        <w:rPr>
          <w:rFonts w:ascii="Calibri" w:hAnsi="Calibri" w:cs="Calibri"/>
          <w:sz w:val="24"/>
          <w:szCs w:val="24"/>
        </w:rPr>
        <w:t>.)</w:t>
      </w:r>
    </w:p>
    <w:p w14:paraId="5C9C101E"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316D4F" w:rsidRPr="005F6442" w14:paraId="03A069CC" w14:textId="77777777" w:rsidTr="005F6442">
        <w:trPr>
          <w:cantSplit/>
          <w:trHeight w:val="1239"/>
          <w:tblHeader/>
        </w:trPr>
        <w:tc>
          <w:tcPr>
            <w:tcW w:w="2985" w:type="dxa"/>
            <w:tcBorders>
              <w:bottom w:val="single" w:sz="6" w:space="0" w:color="auto"/>
            </w:tcBorders>
            <w:shd w:val="clear" w:color="auto" w:fill="F2F2F2"/>
            <w:vAlign w:val="center"/>
          </w:tcPr>
          <w:p w14:paraId="6A2333E6"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5F6442">
              <w:rPr>
                <w:rFonts w:ascii="Calibri" w:hAnsi="Calibri" w:cs="Calibri"/>
                <w:b/>
                <w:bCs/>
                <w:snapToGrid w:val="0"/>
                <w:sz w:val="22"/>
                <w:szCs w:val="22"/>
              </w:rPr>
              <w:t>Désignation des membres du groupement (nom commercial et dénomination sociale)</w:t>
            </w:r>
          </w:p>
        </w:tc>
        <w:tc>
          <w:tcPr>
            <w:tcW w:w="3396" w:type="dxa"/>
            <w:tcBorders>
              <w:bottom w:val="single" w:sz="6" w:space="0" w:color="auto"/>
            </w:tcBorders>
            <w:shd w:val="clear" w:color="auto" w:fill="F2F2F2"/>
            <w:vAlign w:val="center"/>
          </w:tcPr>
          <w:p w14:paraId="638AF910"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 xml:space="preserve">Adresse de son établissement et Siège social (si différent de l’établissement) ; Numéro SIREN / SIRET, </w:t>
            </w:r>
          </w:p>
          <w:p w14:paraId="6581B3FA" w14:textId="0D9C34DC" w:rsidR="00316D4F" w:rsidRPr="005F6442" w:rsidRDefault="00DA57B7"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5F6442">
              <w:rPr>
                <w:rFonts w:ascii="Calibri" w:hAnsi="Calibri" w:cs="Calibri"/>
                <w:b/>
                <w:bCs/>
                <w:sz w:val="22"/>
                <w:szCs w:val="22"/>
              </w:rPr>
              <w:t>Registre</w:t>
            </w:r>
            <w:r w:rsidR="00316D4F" w:rsidRPr="005F6442">
              <w:rPr>
                <w:rFonts w:ascii="Calibri" w:hAnsi="Calibri" w:cs="Calibri"/>
                <w:b/>
                <w:bCs/>
                <w:sz w:val="22"/>
                <w:szCs w:val="22"/>
              </w:rPr>
              <w:t xml:space="preserve"> du commerce (RCS) </w:t>
            </w:r>
          </w:p>
          <w:p w14:paraId="3BE25D81"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proofErr w:type="gramStart"/>
            <w:r w:rsidRPr="005F6442">
              <w:rPr>
                <w:rFonts w:ascii="Calibri" w:hAnsi="Calibri" w:cs="Calibri"/>
                <w:b/>
                <w:bCs/>
                <w:sz w:val="22"/>
                <w:szCs w:val="22"/>
              </w:rPr>
              <w:t>ou</w:t>
            </w:r>
            <w:proofErr w:type="gramEnd"/>
            <w:r w:rsidRPr="005F6442">
              <w:rPr>
                <w:rFonts w:ascii="Calibri" w:hAnsi="Calibri" w:cs="Calibri"/>
                <w:b/>
                <w:bCs/>
                <w:sz w:val="22"/>
                <w:szCs w:val="22"/>
              </w:rPr>
              <w:t xml:space="preserve"> répertoire des métiers ; </w:t>
            </w:r>
          </w:p>
          <w:p w14:paraId="7629F5F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z w:val="22"/>
                <w:szCs w:val="22"/>
              </w:rPr>
              <w:t>Numéro de la TVA intracommunautaire</w:t>
            </w:r>
          </w:p>
        </w:tc>
        <w:tc>
          <w:tcPr>
            <w:tcW w:w="3833" w:type="dxa"/>
            <w:tcBorders>
              <w:bottom w:val="single" w:sz="6" w:space="0" w:color="auto"/>
            </w:tcBorders>
            <w:shd w:val="clear" w:color="auto" w:fill="F2F2F2"/>
            <w:vAlign w:val="center"/>
          </w:tcPr>
          <w:p w14:paraId="42CE690A" w14:textId="77777777" w:rsidR="00316D4F" w:rsidRPr="005F6442" w:rsidRDefault="00316D4F" w:rsidP="005F6442">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5F6442">
              <w:rPr>
                <w:rFonts w:ascii="Calibri" w:hAnsi="Calibri" w:cs="Calibri"/>
                <w:b/>
                <w:bCs/>
                <w:snapToGrid w:val="0"/>
                <w:sz w:val="22"/>
                <w:szCs w:val="22"/>
              </w:rPr>
              <w:t>Adresse électronique et numéros de téléphone et de télécopie</w:t>
            </w:r>
          </w:p>
        </w:tc>
      </w:tr>
      <w:tr w:rsidR="00316D4F" w:rsidRPr="005F6442" w14:paraId="67760CA4" w14:textId="77777777" w:rsidTr="005F6442">
        <w:trPr>
          <w:cantSplit/>
          <w:trHeight w:val="567"/>
        </w:trPr>
        <w:tc>
          <w:tcPr>
            <w:tcW w:w="2985" w:type="dxa"/>
            <w:shd w:val="clear" w:color="auto" w:fill="FFFFFF"/>
            <w:vAlign w:val="center"/>
          </w:tcPr>
          <w:p w14:paraId="3C075D53" w14:textId="11A129C4"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0194050F"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2692C400"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316D4F" w:rsidRPr="005F6442" w14:paraId="7EB8887F" w14:textId="77777777" w:rsidTr="005F6442">
        <w:trPr>
          <w:cantSplit/>
          <w:trHeight w:val="567"/>
        </w:trPr>
        <w:tc>
          <w:tcPr>
            <w:tcW w:w="2985" w:type="dxa"/>
            <w:tcBorders>
              <w:bottom w:val="single" w:sz="6" w:space="0" w:color="auto"/>
            </w:tcBorders>
            <w:vAlign w:val="center"/>
          </w:tcPr>
          <w:p w14:paraId="36CFD059" w14:textId="07DFF91C"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Borders>
              <w:bottom w:val="single" w:sz="6" w:space="0" w:color="auto"/>
            </w:tcBorders>
          </w:tcPr>
          <w:p w14:paraId="5D78C38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tcBorders>
              <w:bottom w:val="single" w:sz="6" w:space="0" w:color="auto"/>
            </w:tcBorders>
            <w:vAlign w:val="center"/>
          </w:tcPr>
          <w:p w14:paraId="7CF283D5"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7225DF0" w14:textId="77777777" w:rsidTr="005F6442">
        <w:trPr>
          <w:cantSplit/>
          <w:trHeight w:val="567"/>
        </w:trPr>
        <w:tc>
          <w:tcPr>
            <w:tcW w:w="2985" w:type="dxa"/>
            <w:shd w:val="clear" w:color="auto" w:fill="FFFFFF"/>
            <w:vAlign w:val="center"/>
          </w:tcPr>
          <w:p w14:paraId="085975BD" w14:textId="6C8F078B" w:rsidR="00316D4F" w:rsidRPr="003577E6"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6B06820A"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73B7A42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657C9F2D" w14:textId="77777777" w:rsidTr="005F6442">
        <w:trPr>
          <w:cantSplit/>
          <w:trHeight w:val="567"/>
        </w:trPr>
        <w:tc>
          <w:tcPr>
            <w:tcW w:w="2985" w:type="dxa"/>
            <w:vAlign w:val="center"/>
          </w:tcPr>
          <w:p w14:paraId="2C7AA950" w14:textId="4F0777E2"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78BE35D4"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4240911"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316D4F" w:rsidRPr="005F6442" w14:paraId="4F287C88" w14:textId="77777777" w:rsidTr="005F6442">
        <w:trPr>
          <w:cantSplit/>
          <w:trHeight w:val="567"/>
        </w:trPr>
        <w:tc>
          <w:tcPr>
            <w:tcW w:w="2985" w:type="dxa"/>
            <w:vAlign w:val="center"/>
          </w:tcPr>
          <w:p w14:paraId="78F35E8E"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2B7F6C4B"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526A32B7" w14:textId="77777777" w:rsidR="00316D4F" w:rsidRPr="005F6442" w:rsidRDefault="00316D4F" w:rsidP="005F6442">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5F3E5661"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7584B36F"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7EE48E40"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 xml:space="preserve">En cas de groupement conjoint, le mandataire du groupement est : </w:t>
      </w:r>
      <w:r w:rsidRPr="005F6442">
        <w:rPr>
          <w:rFonts w:ascii="Calibri" w:hAnsi="Calibri" w:cs="Calibri"/>
          <w:i/>
          <w:iCs/>
          <w:sz w:val="24"/>
          <w:szCs w:val="24"/>
        </w:rPr>
        <w:t>(Cocher la case correspondante.)</w:t>
      </w:r>
    </w:p>
    <w:p w14:paraId="213220DE" w14:textId="77777777" w:rsidR="00316D4F" w:rsidRPr="005F6442" w:rsidRDefault="00316D4F" w:rsidP="00316D4F">
      <w:pPr>
        <w:pStyle w:val="fcase1ertab"/>
        <w:tabs>
          <w:tab w:val="clear" w:pos="426"/>
          <w:tab w:val="left" w:pos="851"/>
        </w:tabs>
        <w:spacing w:before="120"/>
        <w:ind w:left="0" w:firstLine="851"/>
        <w:rPr>
          <w:rFonts w:ascii="Calibri" w:hAnsi="Calibri" w:cs="Calibri"/>
          <w:sz w:val="24"/>
          <w:szCs w:val="24"/>
        </w:rPr>
      </w:pP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
          <w:iCs/>
          <w:sz w:val="24"/>
          <w:szCs w:val="24"/>
        </w:rPr>
        <w:t xml:space="preserve"> </w:t>
      </w:r>
      <w:r w:rsidRPr="005F6442">
        <w:rPr>
          <w:rFonts w:ascii="Calibri" w:hAnsi="Calibri" w:cs="Calibri"/>
          <w:sz w:val="24"/>
          <w:szCs w:val="24"/>
        </w:rPr>
        <w:t>Conjoint</w:t>
      </w:r>
      <w:r w:rsidRPr="005F6442">
        <w:rPr>
          <w:rFonts w:ascii="Calibri" w:hAnsi="Calibri" w:cs="Calibri"/>
          <w:sz w:val="24"/>
          <w:szCs w:val="24"/>
        </w:rPr>
        <w:tab/>
      </w:r>
      <w:r w:rsidRPr="005F6442">
        <w:rPr>
          <w:rFonts w:ascii="Calibri" w:hAnsi="Calibri" w:cs="Calibri"/>
          <w:sz w:val="24"/>
          <w:szCs w:val="24"/>
        </w:rPr>
        <w:tab/>
        <w:t>OU</w:t>
      </w:r>
      <w:r w:rsidRPr="005F6442">
        <w:rPr>
          <w:rFonts w:ascii="Calibri" w:hAnsi="Calibri" w:cs="Calibri"/>
          <w:sz w:val="24"/>
          <w:szCs w:val="24"/>
        </w:rPr>
        <w:tab/>
      </w:r>
      <w:r w:rsidRPr="005F6442">
        <w:rPr>
          <w:rFonts w:ascii="Calibri" w:hAnsi="Calibri" w:cs="Calibri"/>
          <w:sz w:val="24"/>
          <w:szCs w:val="24"/>
        </w:rPr>
        <w:tab/>
      </w:r>
      <w:r w:rsidRPr="005F6442">
        <w:rPr>
          <w:rFonts w:ascii="Calibri" w:hAnsi="Calibri" w:cs="Calibri"/>
          <w:sz w:val="24"/>
          <w:szCs w:val="24"/>
        </w:rPr>
        <w:fldChar w:fldCharType="begin">
          <w:ffData>
            <w:name w:val=""/>
            <w:enabled/>
            <w:calcOnExit w:val="0"/>
            <w:checkBox>
              <w:size w:val="20"/>
              <w:default w:val="0"/>
            </w:checkBox>
          </w:ffData>
        </w:fldChar>
      </w:r>
      <w:r w:rsidRPr="005F6442">
        <w:rPr>
          <w:rFonts w:ascii="Calibri" w:hAnsi="Calibri" w:cs="Calibri"/>
          <w:sz w:val="24"/>
          <w:szCs w:val="24"/>
        </w:rPr>
        <w:instrText xml:space="preserve"> FORMCHECKBOX </w:instrText>
      </w:r>
      <w:r w:rsidRPr="005F6442">
        <w:rPr>
          <w:rFonts w:ascii="Calibri" w:hAnsi="Calibri" w:cs="Calibri"/>
          <w:sz w:val="24"/>
          <w:szCs w:val="24"/>
        </w:rPr>
      </w:r>
      <w:r w:rsidRPr="005F6442">
        <w:rPr>
          <w:rFonts w:ascii="Calibri" w:hAnsi="Calibri" w:cs="Calibri"/>
          <w:sz w:val="24"/>
          <w:szCs w:val="24"/>
        </w:rPr>
        <w:fldChar w:fldCharType="separate"/>
      </w:r>
      <w:r w:rsidRPr="005F6442">
        <w:rPr>
          <w:rFonts w:ascii="Calibri" w:hAnsi="Calibri" w:cs="Calibri"/>
          <w:sz w:val="24"/>
          <w:szCs w:val="24"/>
        </w:rPr>
        <w:fldChar w:fldCharType="end"/>
      </w:r>
      <w:r w:rsidRPr="005F6442">
        <w:rPr>
          <w:rFonts w:ascii="Calibri" w:hAnsi="Calibri" w:cs="Calibri"/>
          <w:iCs/>
          <w:sz w:val="24"/>
          <w:szCs w:val="24"/>
        </w:rPr>
        <w:t xml:space="preserve"> </w:t>
      </w:r>
      <w:r w:rsidRPr="005F6442">
        <w:rPr>
          <w:rFonts w:ascii="Calibri" w:hAnsi="Calibri" w:cs="Calibri"/>
          <w:sz w:val="24"/>
          <w:szCs w:val="24"/>
        </w:rPr>
        <w:t>Solidaire</w:t>
      </w:r>
    </w:p>
    <w:p w14:paraId="1B23A29E"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lastRenderedPageBreak/>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7D5015">
      <w:pPr>
        <w:pStyle w:val="Titre1"/>
      </w:pPr>
      <w:bookmarkStart w:id="20" w:name="_Toc204681278"/>
      <w:r w:rsidRPr="002D7913">
        <w:t>PRIX</w:t>
      </w:r>
      <w:bookmarkEnd w:id="20"/>
      <w:r w:rsidRPr="002D7913">
        <w:t xml:space="preserve"> </w:t>
      </w:r>
    </w:p>
    <w:p w14:paraId="7E52D942" w14:textId="13F60D80" w:rsidR="00BB1ACC" w:rsidRPr="007D6154" w:rsidRDefault="00BB1ACC" w:rsidP="00BB1ACC">
      <w:pPr>
        <w:jc w:val="both"/>
        <w:rPr>
          <w:rFonts w:asciiTheme="minorHAnsi" w:eastAsia="Calibri" w:hAnsiTheme="minorHAnsi" w:cstheme="minorHAnsi"/>
          <w:szCs w:val="24"/>
        </w:rPr>
      </w:pPr>
    </w:p>
    <w:p w14:paraId="3013936D" w14:textId="77777777" w:rsidR="007C434B" w:rsidRDefault="007C434B" w:rsidP="007C434B">
      <w:pPr>
        <w:jc w:val="both"/>
        <w:rPr>
          <w:rFonts w:asciiTheme="minorHAnsi" w:hAnsiTheme="minorHAnsi" w:cs="Calibri"/>
          <w:szCs w:val="24"/>
        </w:rPr>
      </w:pPr>
      <w:bookmarkStart w:id="21" w:name="_Hlk204684216"/>
      <w:r w:rsidRPr="00F43C4B">
        <w:rPr>
          <w:rFonts w:asciiTheme="minorHAnsi" w:hAnsiTheme="minorHAnsi" w:cs="Calibri"/>
          <w:szCs w:val="24"/>
        </w:rPr>
        <w:t>Les prestations seront rémunérées par application aux quantités réellement exécutées des prix unitaires fixés dans</w:t>
      </w:r>
      <w:r>
        <w:rPr>
          <w:rFonts w:asciiTheme="minorHAnsi" w:hAnsiTheme="minorHAnsi" w:cs="Calibri"/>
          <w:szCs w:val="24"/>
        </w:rPr>
        <w:t> :</w:t>
      </w:r>
    </w:p>
    <w:p w14:paraId="7A0B8F2A" w14:textId="77777777" w:rsidR="007C434B" w:rsidRDefault="007C434B" w:rsidP="007C434B">
      <w:pPr>
        <w:pStyle w:val="Paragraphedeliste"/>
        <w:numPr>
          <w:ilvl w:val="0"/>
          <w:numId w:val="42"/>
        </w:numPr>
        <w:jc w:val="both"/>
        <w:rPr>
          <w:rFonts w:asciiTheme="minorHAnsi" w:hAnsiTheme="minorHAnsi" w:cs="Calibri"/>
          <w:szCs w:val="24"/>
        </w:rPr>
      </w:pPr>
      <w:proofErr w:type="gramStart"/>
      <w:r w:rsidRPr="00AE5F5A">
        <w:rPr>
          <w:rFonts w:asciiTheme="minorHAnsi" w:hAnsiTheme="minorHAnsi" w:cs="Calibri"/>
          <w:szCs w:val="24"/>
        </w:rPr>
        <w:t>le</w:t>
      </w:r>
      <w:proofErr w:type="gramEnd"/>
      <w:r w:rsidRPr="00AE5F5A">
        <w:rPr>
          <w:rFonts w:asciiTheme="minorHAnsi" w:hAnsiTheme="minorHAnsi" w:cs="Calibri"/>
          <w:szCs w:val="24"/>
        </w:rPr>
        <w:t xml:space="preserve"> bordereau des prix unitaires (BPU) de l’accord-cadre, ou du marché subséquent</w:t>
      </w:r>
      <w:r>
        <w:rPr>
          <w:rFonts w:asciiTheme="minorHAnsi" w:hAnsiTheme="minorHAnsi" w:cs="Calibri"/>
          <w:szCs w:val="24"/>
        </w:rPr>
        <w:t>,</w:t>
      </w:r>
    </w:p>
    <w:p w14:paraId="288044E8" w14:textId="77777777" w:rsidR="007C434B" w:rsidRDefault="007C434B" w:rsidP="007C434B">
      <w:pPr>
        <w:pStyle w:val="Paragraphedeliste"/>
        <w:numPr>
          <w:ilvl w:val="0"/>
          <w:numId w:val="42"/>
        </w:numPr>
        <w:jc w:val="both"/>
        <w:rPr>
          <w:rFonts w:asciiTheme="minorHAnsi" w:hAnsiTheme="minorHAnsi" w:cs="Calibri"/>
          <w:szCs w:val="24"/>
        </w:rPr>
      </w:pPr>
      <w:proofErr w:type="gramStart"/>
      <w:r>
        <w:rPr>
          <w:rFonts w:asciiTheme="minorHAnsi" w:hAnsiTheme="minorHAnsi" w:cs="Calibri"/>
          <w:szCs w:val="24"/>
        </w:rPr>
        <w:t>le</w:t>
      </w:r>
      <w:proofErr w:type="gramEnd"/>
      <w:r>
        <w:rPr>
          <w:rFonts w:asciiTheme="minorHAnsi" w:hAnsiTheme="minorHAnsi" w:cs="Calibri"/>
          <w:szCs w:val="24"/>
        </w:rPr>
        <w:t xml:space="preserve"> catalogue du titulaire, auquel sera appliqué le taux de remise consenti par ce dernier.</w:t>
      </w:r>
    </w:p>
    <w:p w14:paraId="6178D26C" w14:textId="77777777" w:rsidR="002E6FA3" w:rsidRDefault="002E6FA3" w:rsidP="002E6FA3">
      <w:pPr>
        <w:jc w:val="both"/>
        <w:rPr>
          <w:rFonts w:asciiTheme="minorHAnsi" w:hAnsiTheme="minorHAnsi" w:cs="Calibri"/>
          <w:szCs w:val="24"/>
        </w:rPr>
      </w:pPr>
    </w:p>
    <w:p w14:paraId="17D07974" w14:textId="77777777" w:rsidR="002E6FA3" w:rsidRPr="00500B84" w:rsidRDefault="002E6FA3" w:rsidP="002E6FA3">
      <w:pPr>
        <w:jc w:val="both"/>
        <w:rPr>
          <w:rFonts w:asciiTheme="minorHAnsi" w:hAnsiTheme="minorHAnsi" w:cs="Calibri"/>
          <w:szCs w:val="24"/>
        </w:rPr>
      </w:pPr>
      <w:bookmarkStart w:id="22" w:name="_Hlk204876303"/>
      <w:r>
        <w:rPr>
          <w:rFonts w:asciiTheme="minorHAnsi" w:hAnsiTheme="minorHAnsi" w:cs="Calibri"/>
          <w:szCs w:val="24"/>
        </w:rPr>
        <w:t>Le titulaire consent une remise de</w:t>
      </w:r>
      <w:proofErr w:type="gramStart"/>
      <w:r>
        <w:rPr>
          <w:rFonts w:asciiTheme="minorHAnsi" w:hAnsiTheme="minorHAnsi" w:cs="Calibri"/>
          <w:szCs w:val="24"/>
        </w:rPr>
        <w:t xml:space="preserve"> ….</w:t>
      </w:r>
      <w:proofErr w:type="gramEnd"/>
      <w:r>
        <w:rPr>
          <w:rFonts w:asciiTheme="minorHAnsi" w:hAnsiTheme="minorHAnsi" w:cs="Calibri"/>
          <w:szCs w:val="24"/>
        </w:rPr>
        <w:t>.% sur son catalogue.</w:t>
      </w:r>
    </w:p>
    <w:bookmarkEnd w:id="22"/>
    <w:p w14:paraId="5BE03B7E" w14:textId="77777777" w:rsidR="007C434B" w:rsidRPr="00F43C4B" w:rsidRDefault="007C434B" w:rsidP="007C434B">
      <w:pPr>
        <w:jc w:val="both"/>
        <w:rPr>
          <w:rFonts w:asciiTheme="minorHAnsi" w:hAnsiTheme="minorHAnsi" w:cs="Calibri"/>
          <w:szCs w:val="24"/>
        </w:rPr>
      </w:pPr>
    </w:p>
    <w:p w14:paraId="557F3FE0" w14:textId="77777777" w:rsidR="002E6FA3" w:rsidRDefault="002E6FA3" w:rsidP="002E6FA3">
      <w:pPr>
        <w:jc w:val="both"/>
        <w:rPr>
          <w:rFonts w:asciiTheme="minorHAnsi" w:hAnsiTheme="minorHAnsi" w:cs="Calibri"/>
          <w:szCs w:val="24"/>
        </w:rPr>
      </w:pPr>
      <w:bookmarkStart w:id="23" w:name="_Hlk188629384"/>
      <w:r w:rsidRPr="00F43C4B">
        <w:rPr>
          <w:rFonts w:asciiTheme="minorHAnsi" w:hAnsiTheme="minorHAnsi" w:cs="Calibri"/>
          <w:szCs w:val="24"/>
        </w:rPr>
        <w:t xml:space="preserve">Le présent marché </w:t>
      </w:r>
      <w:r>
        <w:rPr>
          <w:rFonts w:asciiTheme="minorHAnsi" w:hAnsiTheme="minorHAnsi" w:cs="Calibri"/>
          <w:szCs w:val="24"/>
        </w:rPr>
        <w:t xml:space="preserve">ne comporte pas de </w:t>
      </w:r>
      <w:r w:rsidRPr="00F43C4B">
        <w:rPr>
          <w:rFonts w:asciiTheme="minorHAnsi" w:hAnsiTheme="minorHAnsi" w:cs="Calibri"/>
          <w:szCs w:val="24"/>
        </w:rPr>
        <w:t>montant minimum</w:t>
      </w:r>
      <w:r>
        <w:rPr>
          <w:rFonts w:asciiTheme="minorHAnsi" w:hAnsiTheme="minorHAnsi" w:cs="Calibri"/>
          <w:szCs w:val="24"/>
        </w:rPr>
        <w:t xml:space="preserve"> mais comporte</w:t>
      </w:r>
      <w:r w:rsidRPr="00F43C4B">
        <w:rPr>
          <w:rFonts w:asciiTheme="minorHAnsi" w:hAnsiTheme="minorHAnsi" w:cs="Calibri"/>
          <w:szCs w:val="24"/>
        </w:rPr>
        <w:t xml:space="preserve"> un montant maximum annuel de </w:t>
      </w:r>
      <w:r>
        <w:rPr>
          <w:rFonts w:asciiTheme="minorHAnsi" w:hAnsiTheme="minorHAnsi" w:cs="Calibri"/>
          <w:szCs w:val="24"/>
        </w:rPr>
        <w:t>5 000</w:t>
      </w:r>
      <w:r w:rsidRPr="00F43C4B">
        <w:rPr>
          <w:rFonts w:asciiTheme="minorHAnsi" w:hAnsiTheme="minorHAnsi" w:cs="Calibri"/>
          <w:szCs w:val="24"/>
        </w:rPr>
        <w:t>€ HT.</w:t>
      </w:r>
    </w:p>
    <w:p w14:paraId="72C57684" w14:textId="77777777" w:rsidR="00B55C34" w:rsidRDefault="00B55C34" w:rsidP="002E6FA3">
      <w:pPr>
        <w:jc w:val="both"/>
        <w:rPr>
          <w:rFonts w:asciiTheme="minorHAnsi" w:hAnsiTheme="minorHAnsi" w:cs="Calibri"/>
          <w:szCs w:val="24"/>
        </w:rPr>
      </w:pPr>
    </w:p>
    <w:p w14:paraId="56C4BAF6" w14:textId="78FDF91A" w:rsidR="00B55C34" w:rsidRPr="000529D8" w:rsidRDefault="00B55C34" w:rsidP="00B55C34">
      <w:pPr>
        <w:jc w:val="both"/>
        <w:rPr>
          <w:rFonts w:asciiTheme="minorHAnsi" w:hAnsiTheme="minorHAnsi" w:cs="Calibri"/>
          <w:szCs w:val="24"/>
        </w:rPr>
      </w:pPr>
      <w:bookmarkStart w:id="24" w:name="_Hlk204876366"/>
      <w:r w:rsidRPr="000529D8">
        <w:rPr>
          <w:rFonts w:asciiTheme="minorHAnsi" w:hAnsiTheme="minorHAnsi" w:cs="Calibri"/>
          <w:szCs w:val="24"/>
        </w:rPr>
        <w:t xml:space="preserve">Le lot 1, toutes entités confondues, </w:t>
      </w:r>
      <w:r>
        <w:rPr>
          <w:rFonts w:asciiTheme="minorHAnsi" w:hAnsiTheme="minorHAnsi" w:cs="Calibri"/>
          <w:szCs w:val="24"/>
        </w:rPr>
        <w:t>comporte un</w:t>
      </w:r>
      <w:r w:rsidRPr="000529D8">
        <w:rPr>
          <w:rFonts w:asciiTheme="minorHAnsi" w:hAnsiTheme="minorHAnsi" w:cs="Calibri"/>
          <w:szCs w:val="24"/>
        </w:rPr>
        <w:t xml:space="preserve"> montant minimum</w:t>
      </w:r>
      <w:r>
        <w:rPr>
          <w:rFonts w:asciiTheme="minorHAnsi" w:hAnsiTheme="minorHAnsi" w:cs="Calibri"/>
          <w:szCs w:val="24"/>
        </w:rPr>
        <w:t xml:space="preserve"> annuel de </w:t>
      </w:r>
      <w:r w:rsidR="00031658">
        <w:rPr>
          <w:rFonts w:asciiTheme="minorHAnsi" w:hAnsiTheme="minorHAnsi" w:cs="Calibri"/>
          <w:szCs w:val="24"/>
        </w:rPr>
        <w:t>10</w:t>
      </w:r>
      <w:r>
        <w:rPr>
          <w:rFonts w:asciiTheme="minorHAnsi" w:hAnsiTheme="minorHAnsi" w:cs="Calibri"/>
          <w:szCs w:val="24"/>
        </w:rPr>
        <w:t xml:space="preserve"> 000€</w:t>
      </w:r>
      <w:r w:rsidRPr="000529D8">
        <w:rPr>
          <w:rFonts w:asciiTheme="minorHAnsi" w:hAnsiTheme="minorHAnsi" w:cs="Calibri"/>
          <w:szCs w:val="24"/>
        </w:rPr>
        <w:t xml:space="preserve"> un montant maximum annuel de </w:t>
      </w:r>
      <w:r>
        <w:rPr>
          <w:rFonts w:asciiTheme="minorHAnsi" w:hAnsiTheme="minorHAnsi" w:cs="Calibri"/>
          <w:szCs w:val="24"/>
        </w:rPr>
        <w:t>130 000</w:t>
      </w:r>
      <w:r w:rsidRPr="000529D8">
        <w:rPr>
          <w:rFonts w:asciiTheme="minorHAnsi" w:hAnsiTheme="minorHAnsi" w:cs="Calibri"/>
          <w:szCs w:val="24"/>
        </w:rPr>
        <w:t>€ HT.</w:t>
      </w:r>
    </w:p>
    <w:bookmarkEnd w:id="24"/>
    <w:p w14:paraId="544564EE" w14:textId="77777777" w:rsidR="00B55C34" w:rsidRDefault="00B55C34" w:rsidP="00B55C34">
      <w:pPr>
        <w:jc w:val="both"/>
        <w:rPr>
          <w:rFonts w:asciiTheme="minorHAnsi" w:hAnsiTheme="minorHAnsi" w:cs="Calibri"/>
          <w:szCs w:val="24"/>
        </w:rPr>
      </w:pPr>
    </w:p>
    <w:tbl>
      <w:tblPr>
        <w:tblW w:w="9493" w:type="dxa"/>
        <w:tblCellMar>
          <w:left w:w="70" w:type="dxa"/>
          <w:right w:w="70" w:type="dxa"/>
        </w:tblCellMar>
        <w:tblLook w:val="04A0" w:firstRow="1" w:lastRow="0" w:firstColumn="1" w:lastColumn="0" w:noHBand="0" w:noVBand="1"/>
      </w:tblPr>
      <w:tblGrid>
        <w:gridCol w:w="1271"/>
        <w:gridCol w:w="1418"/>
        <w:gridCol w:w="1560"/>
        <w:gridCol w:w="1559"/>
        <w:gridCol w:w="1700"/>
        <w:gridCol w:w="1985"/>
      </w:tblGrid>
      <w:tr w:rsidR="00B55C34" w:rsidRPr="00AE5F5A" w14:paraId="395E774D" w14:textId="77777777" w:rsidTr="00C455D8">
        <w:trPr>
          <w:trHeight w:val="300"/>
        </w:trPr>
        <w:tc>
          <w:tcPr>
            <w:tcW w:w="1271" w:type="dxa"/>
            <w:tcBorders>
              <w:top w:val="single" w:sz="4" w:space="0" w:color="auto"/>
              <w:left w:val="single" w:sz="4" w:space="0" w:color="auto"/>
              <w:bottom w:val="single" w:sz="4" w:space="0" w:color="auto"/>
              <w:right w:val="single" w:sz="4" w:space="0" w:color="auto"/>
            </w:tcBorders>
            <w:vAlign w:val="center"/>
          </w:tcPr>
          <w:p w14:paraId="053DD814" w14:textId="77777777" w:rsidR="00B55C34" w:rsidRPr="00AE5F5A" w:rsidRDefault="00B55C34" w:rsidP="00C455D8">
            <w:pPr>
              <w:jc w:val="both"/>
              <w:rPr>
                <w:rFonts w:asciiTheme="minorHAnsi" w:hAnsiTheme="minorHAnsi" w:cs="Calibri"/>
                <w:szCs w:val="24"/>
              </w:rPr>
            </w:pPr>
            <w:bookmarkStart w:id="25" w:name="_Hlk204876375"/>
            <w:r>
              <w:rPr>
                <w:rFonts w:asciiTheme="minorHAnsi" w:hAnsiTheme="minorHAnsi" w:cs="Calibri"/>
                <w:szCs w:val="24"/>
              </w:rPr>
              <w:t>Membre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30973409" w14:textId="77777777" w:rsidR="00B55C34" w:rsidRPr="00AE5F5A" w:rsidRDefault="00B55C34" w:rsidP="00C455D8">
            <w:pPr>
              <w:jc w:val="both"/>
              <w:rPr>
                <w:rFonts w:asciiTheme="minorHAnsi" w:hAnsiTheme="minorHAnsi" w:cs="Calibri"/>
                <w:szCs w:val="24"/>
              </w:rPr>
            </w:pPr>
            <w:r w:rsidRPr="00AE5F5A">
              <w:rPr>
                <w:rFonts w:asciiTheme="minorHAnsi" w:hAnsiTheme="minorHAnsi" w:cs="Calibri"/>
                <w:szCs w:val="24"/>
              </w:rPr>
              <w:t>CCINCA</w:t>
            </w:r>
          </w:p>
        </w:tc>
        <w:tc>
          <w:tcPr>
            <w:tcW w:w="1560" w:type="dxa"/>
            <w:tcBorders>
              <w:top w:val="single" w:sz="4" w:space="0" w:color="auto"/>
              <w:left w:val="nil"/>
              <w:bottom w:val="single" w:sz="4" w:space="0" w:color="auto"/>
              <w:right w:val="single" w:sz="4" w:space="0" w:color="auto"/>
            </w:tcBorders>
            <w:noWrap/>
            <w:vAlign w:val="center"/>
            <w:hideMark/>
          </w:tcPr>
          <w:p w14:paraId="33B3FCA9" w14:textId="77777777" w:rsidR="00B55C34" w:rsidRPr="00AE5F5A" w:rsidRDefault="00B55C34" w:rsidP="00C455D8">
            <w:pPr>
              <w:jc w:val="both"/>
              <w:rPr>
                <w:rFonts w:asciiTheme="minorHAnsi" w:hAnsiTheme="minorHAnsi" w:cs="Calibri"/>
                <w:szCs w:val="24"/>
              </w:rPr>
            </w:pPr>
            <w:r w:rsidRPr="00AE5F5A">
              <w:rPr>
                <w:rFonts w:asciiTheme="minorHAnsi" w:hAnsiTheme="minorHAnsi" w:cs="Calibri"/>
                <w:szCs w:val="24"/>
              </w:rPr>
              <w:t>SAS Vauban21</w:t>
            </w:r>
          </w:p>
        </w:tc>
        <w:tc>
          <w:tcPr>
            <w:tcW w:w="1559" w:type="dxa"/>
            <w:tcBorders>
              <w:top w:val="single" w:sz="4" w:space="0" w:color="auto"/>
              <w:left w:val="nil"/>
              <w:bottom w:val="single" w:sz="4" w:space="0" w:color="auto"/>
              <w:right w:val="single" w:sz="4" w:space="0" w:color="auto"/>
            </w:tcBorders>
            <w:noWrap/>
            <w:vAlign w:val="center"/>
            <w:hideMark/>
          </w:tcPr>
          <w:p w14:paraId="1AF0AC80" w14:textId="77777777" w:rsidR="00B55C34" w:rsidRPr="00AE5F5A" w:rsidRDefault="00B55C34" w:rsidP="00C455D8">
            <w:pPr>
              <w:jc w:val="both"/>
              <w:rPr>
                <w:rFonts w:asciiTheme="minorHAnsi" w:hAnsiTheme="minorHAnsi" w:cs="Calibri"/>
                <w:szCs w:val="24"/>
              </w:rPr>
            </w:pPr>
            <w:r w:rsidRPr="00AE5F5A">
              <w:rPr>
                <w:rFonts w:asciiTheme="minorHAnsi" w:hAnsiTheme="minorHAnsi" w:cs="Calibri"/>
                <w:szCs w:val="24"/>
              </w:rPr>
              <w:t>SAS VP GOLFE-JUAN</w:t>
            </w:r>
          </w:p>
        </w:tc>
        <w:tc>
          <w:tcPr>
            <w:tcW w:w="1700" w:type="dxa"/>
            <w:tcBorders>
              <w:top w:val="single" w:sz="4" w:space="0" w:color="auto"/>
              <w:left w:val="nil"/>
              <w:bottom w:val="single" w:sz="4" w:space="0" w:color="auto"/>
              <w:right w:val="single" w:sz="4" w:space="0" w:color="auto"/>
            </w:tcBorders>
            <w:vAlign w:val="center"/>
          </w:tcPr>
          <w:p w14:paraId="1E165A75" w14:textId="77777777" w:rsidR="00B55C34" w:rsidRPr="00AE5F5A" w:rsidRDefault="00B55C34" w:rsidP="00C455D8">
            <w:pPr>
              <w:jc w:val="both"/>
              <w:rPr>
                <w:rFonts w:asciiTheme="minorHAnsi" w:hAnsiTheme="minorHAnsi" w:cs="Calibri"/>
                <w:szCs w:val="24"/>
              </w:rPr>
            </w:pPr>
            <w:r>
              <w:rPr>
                <w:rFonts w:asciiTheme="minorHAnsi" w:hAnsiTheme="minorHAnsi" w:cs="Calibri"/>
                <w:szCs w:val="24"/>
              </w:rPr>
              <w:t>SAS GALLICE21</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5A98F792" w14:textId="77777777" w:rsidR="00B55C34" w:rsidRPr="00AE5F5A" w:rsidRDefault="00B55C34" w:rsidP="00C455D8">
            <w:pPr>
              <w:jc w:val="center"/>
              <w:rPr>
                <w:rFonts w:asciiTheme="minorHAnsi" w:hAnsiTheme="minorHAnsi" w:cs="Calibri"/>
                <w:szCs w:val="24"/>
              </w:rPr>
            </w:pPr>
            <w:r w:rsidRPr="00AE5F5A">
              <w:rPr>
                <w:rFonts w:asciiTheme="minorHAnsi" w:hAnsiTheme="minorHAnsi" w:cs="Calibri"/>
                <w:szCs w:val="24"/>
              </w:rPr>
              <w:t>Total lot n°1</w:t>
            </w:r>
          </w:p>
        </w:tc>
      </w:tr>
      <w:tr w:rsidR="00B55C34" w:rsidRPr="00AE5F5A" w14:paraId="40BA1D67" w14:textId="77777777" w:rsidTr="00C455D8">
        <w:trPr>
          <w:trHeight w:val="300"/>
        </w:trPr>
        <w:tc>
          <w:tcPr>
            <w:tcW w:w="1271" w:type="dxa"/>
            <w:tcBorders>
              <w:top w:val="nil"/>
              <w:left w:val="single" w:sz="4" w:space="0" w:color="auto"/>
              <w:bottom w:val="single" w:sz="4" w:space="0" w:color="auto"/>
              <w:right w:val="single" w:sz="4" w:space="0" w:color="auto"/>
            </w:tcBorders>
            <w:vAlign w:val="center"/>
          </w:tcPr>
          <w:p w14:paraId="7813A7F3" w14:textId="77777777" w:rsidR="00B55C34" w:rsidRPr="00AE5F5A" w:rsidRDefault="00B55C34" w:rsidP="00C455D8">
            <w:pPr>
              <w:jc w:val="both"/>
              <w:rPr>
                <w:rFonts w:asciiTheme="minorHAnsi" w:hAnsiTheme="minorHAnsi" w:cs="Calibri"/>
                <w:szCs w:val="24"/>
              </w:rPr>
            </w:pPr>
            <w:r>
              <w:rPr>
                <w:rFonts w:asciiTheme="minorHAnsi" w:hAnsiTheme="minorHAnsi" w:cs="Calibri"/>
                <w:szCs w:val="24"/>
              </w:rPr>
              <w:t>Montant maximum</w:t>
            </w:r>
          </w:p>
        </w:tc>
        <w:tc>
          <w:tcPr>
            <w:tcW w:w="1418" w:type="dxa"/>
            <w:tcBorders>
              <w:top w:val="nil"/>
              <w:left w:val="single" w:sz="4" w:space="0" w:color="auto"/>
              <w:bottom w:val="single" w:sz="4" w:space="0" w:color="auto"/>
              <w:right w:val="single" w:sz="4" w:space="0" w:color="auto"/>
            </w:tcBorders>
            <w:noWrap/>
            <w:vAlign w:val="center"/>
            <w:hideMark/>
          </w:tcPr>
          <w:p w14:paraId="251F1375" w14:textId="77777777" w:rsidR="00B55C34" w:rsidRPr="00AE5F5A" w:rsidRDefault="00B55C34"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60 000</w:t>
            </w:r>
            <w:r w:rsidRPr="00AE5F5A">
              <w:rPr>
                <w:rFonts w:asciiTheme="minorHAnsi" w:hAnsiTheme="minorHAnsi" w:cs="Calibri"/>
                <w:szCs w:val="24"/>
              </w:rPr>
              <w:t>€</w:t>
            </w:r>
          </w:p>
        </w:tc>
        <w:tc>
          <w:tcPr>
            <w:tcW w:w="1560" w:type="dxa"/>
            <w:tcBorders>
              <w:top w:val="nil"/>
              <w:left w:val="nil"/>
              <w:bottom w:val="single" w:sz="4" w:space="0" w:color="auto"/>
              <w:right w:val="single" w:sz="4" w:space="0" w:color="auto"/>
            </w:tcBorders>
            <w:noWrap/>
            <w:vAlign w:val="center"/>
            <w:hideMark/>
          </w:tcPr>
          <w:p w14:paraId="343A44D9" w14:textId="77777777" w:rsidR="00B55C34" w:rsidRPr="00AE5F5A" w:rsidRDefault="00B55C34"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60 000</w:t>
            </w:r>
            <w:r w:rsidRPr="00AE5F5A">
              <w:rPr>
                <w:rFonts w:asciiTheme="minorHAnsi" w:hAnsiTheme="minorHAnsi" w:cs="Calibri"/>
                <w:szCs w:val="24"/>
              </w:rPr>
              <w:t>€</w:t>
            </w:r>
          </w:p>
        </w:tc>
        <w:tc>
          <w:tcPr>
            <w:tcW w:w="1559" w:type="dxa"/>
            <w:tcBorders>
              <w:top w:val="nil"/>
              <w:left w:val="nil"/>
              <w:bottom w:val="single" w:sz="4" w:space="0" w:color="auto"/>
              <w:right w:val="single" w:sz="4" w:space="0" w:color="auto"/>
            </w:tcBorders>
            <w:noWrap/>
            <w:vAlign w:val="center"/>
            <w:hideMark/>
          </w:tcPr>
          <w:p w14:paraId="3A700E67" w14:textId="77777777" w:rsidR="00B55C34" w:rsidRPr="00AE5F5A" w:rsidRDefault="00B55C34"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5 000</w:t>
            </w:r>
            <w:r w:rsidRPr="00AE5F5A">
              <w:rPr>
                <w:rFonts w:asciiTheme="minorHAnsi" w:hAnsiTheme="minorHAnsi" w:cs="Calibri"/>
                <w:szCs w:val="24"/>
              </w:rPr>
              <w:t>€</w:t>
            </w:r>
          </w:p>
        </w:tc>
        <w:tc>
          <w:tcPr>
            <w:tcW w:w="1700" w:type="dxa"/>
            <w:tcBorders>
              <w:top w:val="single" w:sz="4" w:space="0" w:color="auto"/>
              <w:left w:val="nil"/>
              <w:bottom w:val="single" w:sz="4" w:space="0" w:color="auto"/>
              <w:right w:val="single" w:sz="4" w:space="0" w:color="auto"/>
            </w:tcBorders>
            <w:vAlign w:val="center"/>
          </w:tcPr>
          <w:p w14:paraId="77E54986" w14:textId="77777777" w:rsidR="00B55C34" w:rsidRPr="00AE5F5A" w:rsidRDefault="00B55C34" w:rsidP="00C455D8">
            <w:pPr>
              <w:jc w:val="both"/>
              <w:rPr>
                <w:rFonts w:asciiTheme="minorHAnsi" w:hAnsiTheme="minorHAnsi" w:cs="Calibri"/>
                <w:szCs w:val="24"/>
              </w:rPr>
            </w:pPr>
            <w:r>
              <w:rPr>
                <w:rFonts w:asciiTheme="minorHAnsi" w:hAnsiTheme="minorHAnsi" w:cs="Calibri"/>
                <w:szCs w:val="24"/>
              </w:rPr>
              <w:t>5 000€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32429E27" w14:textId="77777777" w:rsidR="00B55C34" w:rsidRPr="00AE5F5A" w:rsidRDefault="00B55C34" w:rsidP="00C455D8">
            <w:pPr>
              <w:jc w:val="both"/>
              <w:rPr>
                <w:rFonts w:asciiTheme="minorHAnsi" w:hAnsiTheme="minorHAnsi" w:cs="Calibri"/>
                <w:szCs w:val="24"/>
              </w:rPr>
            </w:pPr>
            <w:r w:rsidRPr="00AE5F5A">
              <w:rPr>
                <w:rFonts w:asciiTheme="minorHAnsi" w:hAnsiTheme="minorHAnsi" w:cs="Calibri"/>
                <w:szCs w:val="24"/>
              </w:rPr>
              <w:t xml:space="preserve"> </w:t>
            </w:r>
            <w:r>
              <w:rPr>
                <w:rFonts w:asciiTheme="minorHAnsi" w:hAnsiTheme="minorHAnsi" w:cs="Calibri"/>
                <w:szCs w:val="24"/>
              </w:rPr>
              <w:t>130 000</w:t>
            </w:r>
            <w:r w:rsidRPr="00AE5F5A">
              <w:rPr>
                <w:rFonts w:asciiTheme="minorHAnsi" w:hAnsiTheme="minorHAnsi" w:cs="Calibri"/>
                <w:szCs w:val="24"/>
              </w:rPr>
              <w:t>€</w:t>
            </w:r>
          </w:p>
        </w:tc>
      </w:tr>
      <w:bookmarkEnd w:id="25"/>
    </w:tbl>
    <w:p w14:paraId="5EA5FF3B" w14:textId="77777777" w:rsidR="007C434B" w:rsidRDefault="007C434B" w:rsidP="007C434B">
      <w:pPr>
        <w:jc w:val="both"/>
        <w:rPr>
          <w:rFonts w:asciiTheme="minorHAnsi" w:hAnsiTheme="minorHAnsi" w:cs="Calibri"/>
          <w:szCs w:val="24"/>
        </w:rPr>
      </w:pPr>
    </w:p>
    <w:p w14:paraId="0B11637B" w14:textId="4FC9CA84" w:rsidR="005D35D7" w:rsidRPr="00883CE3" w:rsidRDefault="005D35D7" w:rsidP="007D5015">
      <w:pPr>
        <w:pStyle w:val="Titre1"/>
      </w:pPr>
      <w:bookmarkStart w:id="26" w:name="_Toc118811663"/>
      <w:bookmarkStart w:id="27" w:name="_Toc204681279"/>
      <w:bookmarkEnd w:id="21"/>
      <w:bookmarkEnd w:id="23"/>
      <w:r w:rsidRPr="002D7913">
        <w:lastRenderedPageBreak/>
        <w:t>AVANCE (</w:t>
      </w:r>
      <w:r w:rsidRPr="00041856">
        <w:rPr>
          <w:rFonts w:ascii="Arial" w:hAnsi="Arial" w:cs="Arial"/>
          <w:sz w:val="24"/>
        </w:rPr>
        <w:t>Art.</w:t>
      </w:r>
      <w:r w:rsidR="003D4825">
        <w:rPr>
          <w:rFonts w:ascii="Arial" w:hAnsi="Arial" w:cs="Arial"/>
          <w:sz w:val="24"/>
        </w:rPr>
        <w:t xml:space="preserve"> </w:t>
      </w:r>
      <w:r w:rsidR="003D4825" w:rsidRPr="003D4825">
        <w:rPr>
          <w:rFonts w:ascii="Arial" w:hAnsi="Arial" w:cs="Arial"/>
          <w:sz w:val="24"/>
        </w:rPr>
        <w:t>R.2191-3 et</w:t>
      </w:r>
      <w:r w:rsidRPr="003D4825">
        <w:rPr>
          <w:rFonts w:ascii="Arial" w:hAnsi="Arial" w:cs="Arial"/>
          <w:sz w:val="24"/>
        </w:rPr>
        <w:t xml:space="preserve"> </w:t>
      </w:r>
      <w:r w:rsidRPr="002D7913">
        <w:t>R.2191-</w:t>
      </w:r>
      <w:r>
        <w:t>16</w:t>
      </w:r>
      <w:r w:rsidRPr="002D7913">
        <w:t xml:space="preserve"> du CCP)</w:t>
      </w:r>
      <w:bookmarkEnd w:id="26"/>
      <w:bookmarkEnd w:id="27"/>
    </w:p>
    <w:p w14:paraId="625108FA" w14:textId="257FFB5F" w:rsidR="003D4825" w:rsidRDefault="003D4825" w:rsidP="003D4825">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425DA633" w14:textId="77777777" w:rsidR="00883CE3" w:rsidRPr="005F6442" w:rsidRDefault="00883CE3" w:rsidP="00883CE3">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1DBDC5DA" w14:textId="77777777" w:rsidR="00883CE3" w:rsidRPr="005F6442" w:rsidRDefault="00883CE3" w:rsidP="00883CE3">
      <w:pPr>
        <w:keepNext/>
        <w:spacing w:before="60"/>
        <w:ind w:left="142"/>
        <w:jc w:val="both"/>
        <w:rPr>
          <w:rFonts w:ascii="Calibri" w:hAnsi="Calibri" w:cs="Calibri"/>
        </w:rPr>
      </w:pPr>
      <w:r w:rsidRPr="005F6442">
        <w:rPr>
          <w:rFonts w:ascii="Calibri" w:hAnsi="Calibri" w:cs="Calibri"/>
        </w:rPr>
        <w:t>Le prestataire désigné ci-devant :</w:t>
      </w:r>
    </w:p>
    <w:p w14:paraId="145BEF13" w14:textId="77777777" w:rsidR="00883CE3" w:rsidRDefault="00883CE3" w:rsidP="00883CE3">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5EF6C31" w14:textId="77777777" w:rsidR="00883CE3" w:rsidRPr="002945E4" w:rsidRDefault="00883CE3" w:rsidP="00883CE3">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77C6C1" w14:textId="77777777" w:rsidR="003D4825" w:rsidRDefault="003D4825" w:rsidP="005D35D7">
      <w:pPr>
        <w:pStyle w:val="Paragraphe"/>
        <w:keepNext/>
        <w:spacing w:before="72"/>
        <w:rPr>
          <w:rFonts w:asciiTheme="minorHAnsi" w:eastAsia="Calibri" w:hAnsiTheme="minorHAnsi" w:cstheme="minorHAnsi"/>
        </w:rPr>
      </w:pPr>
    </w:p>
    <w:p w14:paraId="6B143358" w14:textId="77777777" w:rsidR="00883CE3" w:rsidRPr="00041856" w:rsidRDefault="00883CE3" w:rsidP="00883CE3">
      <w:pPr>
        <w:pStyle w:val="Paragraphe"/>
        <w:keepNext/>
        <w:ind w:left="142"/>
        <w:rPr>
          <w:rFonts w:asciiTheme="minorHAnsi" w:hAnsiTheme="minorHAnsi" w:cstheme="minorHAnsi"/>
          <w:b/>
        </w:rPr>
      </w:pPr>
      <w:r>
        <w:rPr>
          <w:rFonts w:asciiTheme="minorHAnsi" w:eastAsia="Calibri" w:hAnsiTheme="minorHAnsi" w:cstheme="minorHAnsi"/>
        </w:rPr>
        <w:t xml:space="preserve"> </w:t>
      </w:r>
      <w:proofErr w:type="gramStart"/>
      <w:r w:rsidRPr="00041856">
        <w:rPr>
          <w:rFonts w:asciiTheme="minorHAnsi" w:eastAsia="Wingdings" w:hAnsiTheme="minorHAnsi" w:cstheme="minorHAnsi"/>
          <w:b/>
        </w:rPr>
        <w:t>o</w:t>
      </w:r>
      <w:proofErr w:type="gramEnd"/>
      <w:r w:rsidRPr="00041856">
        <w:rPr>
          <w:rFonts w:asciiTheme="minorHAnsi" w:hAnsiTheme="minorHAnsi" w:cstheme="minorHAnsi"/>
          <w:b/>
        </w:rPr>
        <w:t xml:space="preserve"> Groupement</w:t>
      </w:r>
    </w:p>
    <w:p w14:paraId="01029A41" w14:textId="77777777" w:rsidR="00883CE3" w:rsidRPr="00041856" w:rsidRDefault="00883CE3" w:rsidP="00883CE3">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5BE456A6" w14:textId="77777777" w:rsidR="00883CE3" w:rsidRPr="002945E4"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rPr>
        <w:t>o</w:t>
      </w:r>
      <w:proofErr w:type="gramEnd"/>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61DD107F" w14:textId="77777777" w:rsidR="00883CE3" w:rsidRPr="00041856" w:rsidRDefault="00883CE3" w:rsidP="00883CE3">
      <w:pPr>
        <w:pStyle w:val="Paragraphe"/>
        <w:keepNext/>
        <w:spacing w:before="60"/>
        <w:ind w:left="567"/>
        <w:rPr>
          <w:rFonts w:asciiTheme="minorHAnsi" w:hAnsiTheme="minorHAnsi" w:cstheme="minorHAnsi"/>
        </w:rPr>
      </w:pPr>
      <w:proofErr w:type="gramStart"/>
      <w:r w:rsidRPr="00041856">
        <w:rPr>
          <w:rFonts w:asciiTheme="minorHAnsi" w:eastAsia="Wingdings" w:hAnsiTheme="minorHAnsi" w:cstheme="minorHAnsi"/>
          <w:b/>
          <w:u w:val="single"/>
        </w:rPr>
        <w:t>o</w:t>
      </w:r>
      <w:proofErr w:type="gramEnd"/>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22B1B279" w14:textId="24F93AD1" w:rsidR="00883CE3" w:rsidRDefault="00883CE3" w:rsidP="005D35D7">
      <w:pPr>
        <w:pStyle w:val="Paragraphe"/>
        <w:keepNext/>
        <w:spacing w:before="72"/>
        <w:rPr>
          <w:rFonts w:asciiTheme="minorHAnsi" w:eastAsia="Calibri" w:hAnsiTheme="minorHAnsi" w:cstheme="minorHAnsi"/>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28"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28"/>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7D5015">
      <w:pPr>
        <w:pStyle w:val="Titre1"/>
      </w:pPr>
      <w:bookmarkStart w:id="29" w:name="_Toc204681280"/>
      <w:r>
        <w:t xml:space="preserve">PIECES CONSTITUTIVES </w:t>
      </w:r>
      <w:r w:rsidR="00EA2767">
        <w:t>DU MARCHE</w:t>
      </w:r>
      <w:bookmarkEnd w:id="29"/>
    </w:p>
    <w:p w14:paraId="52B22A60" w14:textId="77777777" w:rsidR="00316D4F" w:rsidRPr="005F6442" w:rsidRDefault="00316D4F" w:rsidP="00316D4F">
      <w:pPr>
        <w:ind w:right="-285"/>
        <w:jc w:val="both"/>
        <w:rPr>
          <w:rFonts w:ascii="Calibri" w:hAnsi="Calibri" w:cs="Calibri"/>
          <w:i/>
          <w:iCs/>
          <w:sz w:val="22"/>
          <w:szCs w:val="22"/>
        </w:rPr>
      </w:pPr>
    </w:p>
    <w:p w14:paraId="521C7F5D" w14:textId="3B9AB53E"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l’article 1.4.1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2A4EFC83" w14:textId="6C0A9B39" w:rsidR="00710088" w:rsidRPr="002D7913" w:rsidRDefault="00710088" w:rsidP="007D5015">
      <w:pPr>
        <w:pStyle w:val="Titre1"/>
      </w:pPr>
      <w:bookmarkStart w:id="30" w:name="_Toc204681281"/>
      <w:r w:rsidRPr="002D7913">
        <w:t>D</w:t>
      </w:r>
      <w:r w:rsidR="007D6154">
        <w:t>UREE</w:t>
      </w:r>
      <w:r w:rsidR="00EA2767">
        <w:t xml:space="preserve"> DU MARCHE</w:t>
      </w:r>
      <w:r w:rsidR="00787C1D">
        <w:t xml:space="preserve"> - RECONDUCTIONS</w:t>
      </w:r>
      <w:bookmarkEnd w:id="30"/>
    </w:p>
    <w:p w14:paraId="502E2752" w14:textId="77777777" w:rsidR="00CE0AAD" w:rsidRPr="00CE0AAD" w:rsidRDefault="00CE0AAD" w:rsidP="00CE0AAD">
      <w:bookmarkStart w:id="31" w:name="_Hlk1748910"/>
    </w:p>
    <w:bookmarkEnd w:id="31"/>
    <w:p w14:paraId="16CB6533" w14:textId="77777777" w:rsidR="007D6154" w:rsidRDefault="007D6154" w:rsidP="00BB1ACC">
      <w:pPr>
        <w:suppressAutoHyphens/>
        <w:spacing w:before="120"/>
        <w:ind w:right="-23"/>
        <w:contextualSpacing/>
        <w:jc w:val="both"/>
        <w:rPr>
          <w:rFonts w:ascii="Arial" w:eastAsia="Calibri" w:hAnsi="Arial"/>
          <w:b/>
          <w:bCs/>
          <w:sz w:val="20"/>
        </w:rPr>
      </w:pPr>
    </w:p>
    <w:p w14:paraId="1141620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Durée initiale</w:t>
      </w:r>
    </w:p>
    <w:p w14:paraId="145A43C5" w14:textId="40BDF5BC" w:rsidR="00883CE3" w:rsidRDefault="00883CE3" w:rsidP="00883CE3">
      <w:pPr>
        <w:spacing w:before="120"/>
        <w:ind w:right="-23"/>
        <w:jc w:val="both"/>
        <w:rPr>
          <w:rFonts w:asciiTheme="minorHAnsi" w:eastAsia="Calibri" w:hAnsiTheme="minorHAnsi" w:cstheme="minorHAnsi"/>
          <w:color w:val="000000" w:themeColor="text1"/>
          <w:szCs w:val="24"/>
        </w:rPr>
      </w:pPr>
      <w:r w:rsidRPr="00E37C3A">
        <w:rPr>
          <w:rFonts w:asciiTheme="minorHAnsi" w:eastAsia="Calibri" w:hAnsiTheme="minorHAnsi" w:cstheme="minorHAnsi"/>
          <w:color w:val="000000" w:themeColor="text1"/>
          <w:szCs w:val="24"/>
        </w:rPr>
        <w:t xml:space="preserve">Le présent </w:t>
      </w:r>
      <w:r>
        <w:rPr>
          <w:rFonts w:asciiTheme="minorHAnsi" w:eastAsia="Calibri" w:hAnsiTheme="minorHAnsi" w:cstheme="minorHAnsi"/>
          <w:color w:val="000000" w:themeColor="text1"/>
          <w:szCs w:val="24"/>
        </w:rPr>
        <w:t>marché</w:t>
      </w:r>
      <w:r w:rsidRPr="00E37C3A">
        <w:rPr>
          <w:rFonts w:asciiTheme="minorHAnsi" w:eastAsia="Calibri" w:hAnsiTheme="minorHAnsi" w:cstheme="minorHAnsi"/>
          <w:color w:val="000000" w:themeColor="text1"/>
          <w:szCs w:val="24"/>
        </w:rPr>
        <w:t xml:space="preserve"> est conclu po</w:t>
      </w:r>
      <w:r w:rsidRPr="00760475">
        <w:rPr>
          <w:rFonts w:asciiTheme="minorHAnsi" w:eastAsia="Calibri" w:hAnsiTheme="minorHAnsi" w:cstheme="minorHAnsi"/>
          <w:color w:val="000000" w:themeColor="text1"/>
          <w:szCs w:val="24"/>
        </w:rPr>
        <w:t xml:space="preserve">ur une durée initiale d’un (1) an à compter </w:t>
      </w:r>
      <w:r>
        <w:rPr>
          <w:rFonts w:asciiTheme="minorHAnsi" w:eastAsia="Calibri" w:hAnsiTheme="minorHAnsi" w:cstheme="minorHAnsi"/>
          <w:color w:val="000000" w:themeColor="text1"/>
          <w:szCs w:val="24"/>
        </w:rPr>
        <w:t>de sa noti</w:t>
      </w:r>
      <w:r w:rsidR="00CA2BF4">
        <w:rPr>
          <w:rFonts w:asciiTheme="minorHAnsi" w:eastAsia="Calibri" w:hAnsiTheme="minorHAnsi" w:cstheme="minorHAnsi"/>
          <w:color w:val="000000" w:themeColor="text1"/>
          <w:szCs w:val="24"/>
        </w:rPr>
        <w:t>fication.</w:t>
      </w:r>
    </w:p>
    <w:p w14:paraId="65E689E5" w14:textId="77777777" w:rsidR="00883CE3" w:rsidRPr="00E37C3A" w:rsidRDefault="00883CE3" w:rsidP="00883CE3">
      <w:pPr>
        <w:spacing w:before="120"/>
        <w:ind w:right="-23"/>
        <w:jc w:val="both"/>
        <w:rPr>
          <w:rFonts w:asciiTheme="minorHAnsi" w:eastAsia="Calibri" w:hAnsiTheme="minorHAnsi" w:cstheme="minorHAnsi"/>
          <w:szCs w:val="24"/>
        </w:rPr>
      </w:pPr>
    </w:p>
    <w:p w14:paraId="58451246" w14:textId="77777777" w:rsidR="00883CE3" w:rsidRPr="00E37C3A" w:rsidRDefault="00883CE3" w:rsidP="00883CE3">
      <w:pPr>
        <w:suppressAutoHyphens/>
        <w:spacing w:before="120"/>
        <w:ind w:right="-23"/>
        <w:contextualSpacing/>
        <w:jc w:val="both"/>
        <w:rPr>
          <w:rFonts w:asciiTheme="minorHAnsi" w:eastAsia="Calibri" w:hAnsiTheme="minorHAnsi" w:cstheme="minorHAnsi"/>
          <w:b/>
          <w:bCs/>
          <w:szCs w:val="24"/>
        </w:rPr>
      </w:pPr>
      <w:r w:rsidRPr="00E37C3A">
        <w:rPr>
          <w:rFonts w:asciiTheme="minorHAnsi" w:eastAsia="Calibri" w:hAnsiTheme="minorHAnsi" w:cstheme="minorHAnsi"/>
          <w:b/>
          <w:bCs/>
          <w:szCs w:val="24"/>
        </w:rPr>
        <w:t>Reconductions</w:t>
      </w:r>
    </w:p>
    <w:p w14:paraId="6CDAD979" w14:textId="77777777" w:rsidR="00883CE3" w:rsidRPr="00E37C3A" w:rsidRDefault="00883CE3" w:rsidP="00883CE3">
      <w:pPr>
        <w:spacing w:before="120"/>
        <w:ind w:right="-23"/>
        <w:jc w:val="both"/>
        <w:rPr>
          <w:rFonts w:asciiTheme="minorHAnsi" w:eastAsia="Calibri" w:hAnsiTheme="minorHAnsi" w:cstheme="minorHAnsi"/>
          <w:szCs w:val="24"/>
        </w:rPr>
      </w:pPr>
      <w:r>
        <w:rPr>
          <w:rFonts w:asciiTheme="minorHAnsi" w:eastAsia="Calibri" w:hAnsiTheme="minorHAnsi" w:cstheme="minorHAnsi"/>
          <w:szCs w:val="24"/>
        </w:rPr>
        <w:t>Le marché</w:t>
      </w:r>
      <w:r w:rsidRPr="00E37C3A">
        <w:rPr>
          <w:rFonts w:asciiTheme="minorHAnsi" w:eastAsia="Calibri" w:hAnsiTheme="minorHAnsi" w:cstheme="minorHAnsi"/>
          <w:szCs w:val="24"/>
        </w:rPr>
        <w:t xml:space="preserve"> est reconductible trois (3) fois, par tacite reconduction, dans la limite de quatre (4) années.</w:t>
      </w:r>
    </w:p>
    <w:p w14:paraId="22D5F331"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reconduction est considérée comme acceptée si aucune décision écrite contraire n’est prise par le pouvoir adjudicateur au moins trente (30) jours avant chaque date anniversaire </w:t>
      </w:r>
      <w:r>
        <w:rPr>
          <w:rFonts w:asciiTheme="minorHAnsi" w:eastAsia="Calibri" w:hAnsiTheme="minorHAnsi" w:cstheme="minorHAnsi"/>
          <w:szCs w:val="24"/>
        </w:rPr>
        <w:t>du marché</w:t>
      </w:r>
      <w:r w:rsidRPr="00E37C3A">
        <w:rPr>
          <w:rFonts w:asciiTheme="minorHAnsi" w:eastAsia="Calibri" w:hAnsiTheme="minorHAnsi" w:cstheme="minorHAnsi"/>
          <w:szCs w:val="24"/>
        </w:rPr>
        <w:t>.</w:t>
      </w:r>
    </w:p>
    <w:p w14:paraId="04DF5893" w14:textId="77777777" w:rsidR="00883CE3" w:rsidRPr="00E37C3A" w:rsidRDefault="00883CE3" w:rsidP="00883CE3">
      <w:pPr>
        <w:spacing w:before="120"/>
        <w:ind w:right="-23"/>
        <w:jc w:val="both"/>
        <w:rPr>
          <w:rFonts w:asciiTheme="minorHAnsi" w:eastAsia="Calibri" w:hAnsiTheme="minorHAnsi" w:cstheme="minorHAnsi"/>
          <w:szCs w:val="24"/>
        </w:rPr>
      </w:pPr>
      <w:r w:rsidRPr="00E37C3A">
        <w:rPr>
          <w:rFonts w:asciiTheme="minorHAnsi" w:eastAsia="Calibri" w:hAnsiTheme="minorHAnsi" w:cstheme="minorHAnsi"/>
          <w:szCs w:val="24"/>
        </w:rPr>
        <w:t xml:space="preserve">La décision expresse de non-reconduction n’ouvre droit à aucune indemnité au profit du Titulaire. </w:t>
      </w:r>
    </w:p>
    <w:p w14:paraId="0755B49B" w14:textId="77777777" w:rsidR="00883CE3" w:rsidRPr="00E37C3A" w:rsidRDefault="00883CE3" w:rsidP="00883CE3">
      <w:pPr>
        <w:jc w:val="both"/>
        <w:rPr>
          <w:rFonts w:asciiTheme="minorHAnsi" w:eastAsia="Calibri" w:hAnsiTheme="minorHAnsi" w:cstheme="minorHAnsi"/>
          <w:szCs w:val="24"/>
        </w:rPr>
      </w:pPr>
      <w:r w:rsidRPr="00E37C3A">
        <w:rPr>
          <w:rFonts w:asciiTheme="minorHAnsi" w:eastAsia="Calibri" w:hAnsiTheme="minorHAnsi" w:cstheme="minorHAnsi"/>
          <w:szCs w:val="24"/>
        </w:rPr>
        <w:lastRenderedPageBreak/>
        <w:t xml:space="preserve">Conformément à l'article R. 2112-4 du Code de la commande publique, Le Titulaire ne peut pas s’opposer à la reconduction </w:t>
      </w:r>
      <w:r>
        <w:rPr>
          <w:rFonts w:asciiTheme="minorHAnsi" w:eastAsia="Calibri" w:hAnsiTheme="minorHAnsi" w:cstheme="minorHAnsi"/>
          <w:szCs w:val="24"/>
        </w:rPr>
        <w:t>du marché.</w:t>
      </w:r>
    </w:p>
    <w:p w14:paraId="025CD24E" w14:textId="77777777" w:rsidR="00BB1ACC" w:rsidRPr="00BB1ACC" w:rsidRDefault="00BB1ACC" w:rsidP="00BB1ACC">
      <w:pPr>
        <w:jc w:val="both"/>
        <w:rPr>
          <w:rFonts w:ascii="Arial" w:eastAsia="Calibri" w:hAnsi="Arial" w:cs="Arial"/>
          <w:sz w:val="20"/>
        </w:rPr>
      </w:pPr>
    </w:p>
    <w:p w14:paraId="27B8B156" w14:textId="7DF812F7" w:rsidR="00710088" w:rsidRPr="005F6442" w:rsidRDefault="00710088" w:rsidP="00710088">
      <w:pPr>
        <w:rPr>
          <w:rFonts w:ascii="Calibri" w:hAnsi="Calibri" w:cs="Calibri"/>
        </w:rPr>
      </w:pPr>
    </w:p>
    <w:p w14:paraId="737806A2" w14:textId="77777777" w:rsidR="00710088" w:rsidRPr="002D7913" w:rsidRDefault="00112EE7" w:rsidP="007D5015">
      <w:pPr>
        <w:pStyle w:val="Titre1"/>
      </w:pPr>
      <w:bookmarkStart w:id="32" w:name="_Toc204681282"/>
      <w:r w:rsidRPr="002D7913">
        <w:t>COMPTES A CREDITER</w:t>
      </w:r>
      <w:bookmarkEnd w:id="32"/>
    </w:p>
    <w:p w14:paraId="0AB34CBC" w14:textId="77777777" w:rsidR="00C75BAB" w:rsidRDefault="00C75BAB" w:rsidP="00C75BAB">
      <w:pPr>
        <w:rPr>
          <w:rFonts w:ascii="Calibri" w:hAnsi="Calibri" w:cs="Calibri"/>
          <w:b/>
          <w:sz w:val="28"/>
          <w:szCs w:val="28"/>
        </w:rPr>
      </w:pPr>
    </w:p>
    <w:p w14:paraId="5EA35F40" w14:textId="17D61368" w:rsidR="00710088" w:rsidRPr="005F6442" w:rsidRDefault="00710088" w:rsidP="00C75BAB">
      <w:pPr>
        <w:rPr>
          <w:rFonts w:ascii="Calibri" w:hAnsi="Calibri" w:cs="Calibri"/>
          <w:b/>
          <w:sz w:val="28"/>
          <w:szCs w:val="28"/>
        </w:rPr>
      </w:pPr>
      <w:r w:rsidRPr="005F6442">
        <w:rPr>
          <w:rFonts w:ascii="Calibri" w:hAnsi="Calibri" w:cs="Calibri"/>
          <w:b/>
          <w:sz w:val="28"/>
          <w:szCs w:val="28"/>
        </w:rPr>
        <w:t>Paiement des titulaires</w:t>
      </w:r>
    </w:p>
    <w:p w14:paraId="3C89F164" w14:textId="7ACBC6F8" w:rsidR="00710088" w:rsidRPr="005F6442" w:rsidRDefault="00710088" w:rsidP="00710088">
      <w:pPr>
        <w:spacing w:before="216" w:after="216"/>
        <w:rPr>
          <w:rFonts w:ascii="Calibri" w:hAnsi="Calibri" w:cs="Calibri"/>
          <w:spacing w:val="-5"/>
          <w:w w:val="105"/>
        </w:rPr>
      </w:pPr>
      <w:r w:rsidRPr="005F6442">
        <w:rPr>
          <w:rFonts w:ascii="Calibri" w:hAnsi="Calibri" w:cs="Calibri"/>
          <w:spacing w:val="-5"/>
          <w:w w:val="105"/>
        </w:rPr>
        <w:t xml:space="preserve">Les modalités de règlements des comptes du marché sont spécifiées </w:t>
      </w:r>
      <w:r w:rsidR="008B69CC">
        <w:rPr>
          <w:rFonts w:ascii="Calibri" w:hAnsi="Calibri" w:cs="Calibri"/>
          <w:spacing w:val="-5"/>
          <w:w w:val="105"/>
        </w:rPr>
        <w:t>au</w:t>
      </w:r>
      <w:r w:rsidRPr="005F6442">
        <w:rPr>
          <w:rFonts w:ascii="Calibri" w:hAnsi="Calibri" w:cs="Calibri"/>
          <w:spacing w:val="-5"/>
          <w:w w:val="105"/>
        </w:rPr>
        <w:t xml:space="preserve"> CCAP.</w:t>
      </w:r>
    </w:p>
    <w:p w14:paraId="12FE6CB0" w14:textId="77777777" w:rsidR="00710088" w:rsidRPr="005F6442" w:rsidRDefault="00710088" w:rsidP="00710088">
      <w:pPr>
        <w:ind w:right="-311"/>
        <w:jc w:val="both"/>
        <w:rPr>
          <w:rFonts w:ascii="Calibri" w:hAnsi="Calibri" w:cs="Calibri"/>
          <w:b/>
          <w:szCs w:val="24"/>
        </w:rPr>
      </w:pPr>
      <w:r w:rsidRPr="005F6442">
        <w:rPr>
          <w:rFonts w:ascii="Wingdings" w:eastAsia="Wingdings" w:hAnsi="Wingdings" w:cs="Wingdings"/>
          <w:b/>
          <w:szCs w:val="24"/>
        </w:rPr>
        <w:t>o</w:t>
      </w:r>
      <w:r w:rsidRPr="005F6442">
        <w:rPr>
          <w:rFonts w:ascii="Calibri" w:hAnsi="Calibri" w:cs="Calibri"/>
          <w:b/>
          <w:szCs w:val="24"/>
        </w:rPr>
        <w:t xml:space="preserve"> Prestataire unique</w:t>
      </w:r>
    </w:p>
    <w:p w14:paraId="459C49DE" w14:textId="51CEC4DA" w:rsidR="00710088" w:rsidRDefault="00710088" w:rsidP="00710088">
      <w:pPr>
        <w:ind w:right="-311"/>
        <w:jc w:val="both"/>
        <w:rPr>
          <w:rFonts w:ascii="Calibri" w:hAnsi="Calibri" w:cs="Calibri"/>
          <w:sz w:val="18"/>
          <w:szCs w:val="18"/>
        </w:rPr>
      </w:pPr>
    </w:p>
    <w:p w14:paraId="528CA4A2" w14:textId="77777777" w:rsidR="00787C1D" w:rsidRPr="005F6442" w:rsidRDefault="00787C1D" w:rsidP="00710088">
      <w:pPr>
        <w:ind w:right="-311"/>
        <w:jc w:val="both"/>
        <w:rPr>
          <w:rFonts w:ascii="Calibri" w:hAnsi="Calibri" w:cs="Calibri"/>
          <w:sz w:val="18"/>
          <w:szCs w:val="18"/>
        </w:rPr>
      </w:pPr>
    </w:p>
    <w:p w14:paraId="17CAB0C1" w14:textId="3657935A" w:rsidR="00710088" w:rsidRPr="005F6442" w:rsidRDefault="000E3533" w:rsidP="00710088">
      <w:pPr>
        <w:jc w:val="both"/>
        <w:rPr>
          <w:rFonts w:ascii="Calibri" w:hAnsi="Calibri" w:cs="Calibri"/>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(joindre un RIB ou RIP) :</w:t>
      </w:r>
    </w:p>
    <w:p w14:paraId="55EB8D31" w14:textId="77777777" w:rsidR="002D7913" w:rsidRPr="005F6442" w:rsidRDefault="002D7913" w:rsidP="00710088">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48BC764B" w14:textId="77777777" w:rsidTr="005F6442">
        <w:trPr>
          <w:cantSplit/>
          <w:trHeight w:hRule="exact" w:val="60"/>
        </w:trPr>
        <w:tc>
          <w:tcPr>
            <w:tcW w:w="74" w:type="dxa"/>
            <w:tcBorders>
              <w:top w:val="single" w:sz="4" w:space="0" w:color="000000"/>
              <w:left w:val="single" w:sz="4" w:space="0" w:color="000000"/>
            </w:tcBorders>
          </w:tcPr>
          <w:p w14:paraId="489469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00A688EF"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FDFFB10"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1EAF5E2C" w14:textId="77777777" w:rsidR="00710088" w:rsidRPr="005F6442" w:rsidRDefault="00710088" w:rsidP="005F6442">
            <w:pPr>
              <w:keepNext/>
              <w:keepLines/>
              <w:snapToGrid w:val="0"/>
              <w:rPr>
                <w:rFonts w:ascii="Calibri" w:hAnsi="Calibri" w:cs="Calibri"/>
              </w:rPr>
            </w:pPr>
          </w:p>
        </w:tc>
      </w:tr>
      <w:tr w:rsidR="00710088" w:rsidRPr="005F6442" w14:paraId="2C797707" w14:textId="77777777" w:rsidTr="005F6442">
        <w:trPr>
          <w:cantSplit/>
        </w:trPr>
        <w:tc>
          <w:tcPr>
            <w:tcW w:w="74" w:type="dxa"/>
            <w:tcBorders>
              <w:left w:val="single" w:sz="4" w:space="0" w:color="000000"/>
            </w:tcBorders>
          </w:tcPr>
          <w:p w14:paraId="0112F534" w14:textId="77777777" w:rsidR="00710088" w:rsidRPr="005F6442" w:rsidRDefault="00710088" w:rsidP="005F6442">
            <w:pPr>
              <w:keepNext/>
              <w:keepLines/>
              <w:snapToGrid w:val="0"/>
              <w:rPr>
                <w:rFonts w:ascii="Calibri" w:hAnsi="Calibri" w:cs="Calibri"/>
              </w:rPr>
            </w:pPr>
          </w:p>
        </w:tc>
        <w:tc>
          <w:tcPr>
            <w:tcW w:w="4037" w:type="dxa"/>
            <w:gridSpan w:val="10"/>
          </w:tcPr>
          <w:p w14:paraId="4F556E82"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B7D47EC"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03CEDBF" w14:textId="77777777" w:rsidR="00710088" w:rsidRPr="005F6442" w:rsidRDefault="00710088" w:rsidP="005F6442">
            <w:pPr>
              <w:keepNext/>
              <w:keepLines/>
              <w:snapToGrid w:val="0"/>
              <w:rPr>
                <w:rFonts w:ascii="Calibri" w:hAnsi="Calibri" w:cs="Calibri"/>
              </w:rPr>
            </w:pPr>
          </w:p>
        </w:tc>
      </w:tr>
      <w:tr w:rsidR="00710088" w:rsidRPr="005F6442" w14:paraId="45B60DA9" w14:textId="77777777" w:rsidTr="005F6442">
        <w:trPr>
          <w:cantSplit/>
          <w:trHeight w:hRule="exact" w:val="60"/>
        </w:trPr>
        <w:tc>
          <w:tcPr>
            <w:tcW w:w="74" w:type="dxa"/>
            <w:tcBorders>
              <w:left w:val="single" w:sz="4" w:space="0" w:color="000000"/>
            </w:tcBorders>
          </w:tcPr>
          <w:p w14:paraId="4AD81BB0" w14:textId="77777777" w:rsidR="00710088" w:rsidRPr="005F6442" w:rsidRDefault="00710088" w:rsidP="005F6442">
            <w:pPr>
              <w:keepNext/>
              <w:keepLines/>
              <w:snapToGrid w:val="0"/>
              <w:rPr>
                <w:rFonts w:ascii="Calibri" w:hAnsi="Calibri" w:cs="Calibri"/>
              </w:rPr>
            </w:pPr>
          </w:p>
        </w:tc>
        <w:tc>
          <w:tcPr>
            <w:tcW w:w="4321" w:type="dxa"/>
            <w:gridSpan w:val="12"/>
          </w:tcPr>
          <w:p w14:paraId="5FAB081A" w14:textId="77777777" w:rsidR="00710088" w:rsidRPr="005F6442" w:rsidRDefault="00710088" w:rsidP="005F6442">
            <w:pPr>
              <w:keepNext/>
              <w:keepLines/>
              <w:snapToGrid w:val="0"/>
              <w:rPr>
                <w:rFonts w:ascii="Calibri" w:hAnsi="Calibri" w:cs="Calibri"/>
              </w:rPr>
            </w:pPr>
          </w:p>
        </w:tc>
        <w:tc>
          <w:tcPr>
            <w:tcW w:w="4847" w:type="dxa"/>
            <w:gridSpan w:val="15"/>
          </w:tcPr>
          <w:p w14:paraId="3F62AD21"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798A31B" w14:textId="77777777" w:rsidR="00710088" w:rsidRPr="005F6442" w:rsidRDefault="00710088" w:rsidP="005F6442">
            <w:pPr>
              <w:keepNext/>
              <w:keepLines/>
              <w:snapToGrid w:val="0"/>
              <w:rPr>
                <w:rFonts w:ascii="Calibri" w:hAnsi="Calibri" w:cs="Calibri"/>
              </w:rPr>
            </w:pPr>
          </w:p>
        </w:tc>
      </w:tr>
      <w:tr w:rsidR="00710088" w:rsidRPr="005F6442" w14:paraId="21376729" w14:textId="77777777" w:rsidTr="005F6442">
        <w:trPr>
          <w:cantSplit/>
        </w:trPr>
        <w:tc>
          <w:tcPr>
            <w:tcW w:w="74" w:type="dxa"/>
            <w:tcBorders>
              <w:left w:val="single" w:sz="4" w:space="0" w:color="000000"/>
            </w:tcBorders>
          </w:tcPr>
          <w:p w14:paraId="7436F7D7" w14:textId="77777777" w:rsidR="00710088" w:rsidRPr="005F6442" w:rsidRDefault="00710088" w:rsidP="005F6442">
            <w:pPr>
              <w:keepNext/>
              <w:keepLines/>
              <w:snapToGrid w:val="0"/>
              <w:rPr>
                <w:rFonts w:ascii="Calibri" w:hAnsi="Calibri" w:cs="Calibri"/>
              </w:rPr>
            </w:pPr>
          </w:p>
        </w:tc>
        <w:tc>
          <w:tcPr>
            <w:tcW w:w="4037" w:type="dxa"/>
            <w:gridSpan w:val="10"/>
          </w:tcPr>
          <w:p w14:paraId="7BCEDF13"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A50D25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9A31A5F" w14:textId="77777777" w:rsidR="00710088" w:rsidRPr="005F6442" w:rsidRDefault="00710088" w:rsidP="005F6442">
            <w:pPr>
              <w:keepNext/>
              <w:keepLines/>
              <w:snapToGrid w:val="0"/>
              <w:rPr>
                <w:rFonts w:ascii="Calibri" w:hAnsi="Calibri" w:cs="Calibri"/>
              </w:rPr>
            </w:pPr>
          </w:p>
        </w:tc>
      </w:tr>
      <w:tr w:rsidR="00710088" w:rsidRPr="005F6442" w14:paraId="241D80C6" w14:textId="77777777" w:rsidTr="005F6442">
        <w:trPr>
          <w:cantSplit/>
          <w:trHeight w:hRule="exact" w:val="60"/>
        </w:trPr>
        <w:tc>
          <w:tcPr>
            <w:tcW w:w="74" w:type="dxa"/>
            <w:tcBorders>
              <w:left w:val="single" w:sz="4" w:space="0" w:color="000000"/>
            </w:tcBorders>
          </w:tcPr>
          <w:p w14:paraId="657D4FA8" w14:textId="77777777" w:rsidR="00710088" w:rsidRPr="005F6442" w:rsidRDefault="00710088" w:rsidP="005F6442">
            <w:pPr>
              <w:keepNext/>
              <w:keepLines/>
              <w:snapToGrid w:val="0"/>
              <w:rPr>
                <w:rFonts w:ascii="Calibri" w:hAnsi="Calibri" w:cs="Calibri"/>
              </w:rPr>
            </w:pPr>
          </w:p>
        </w:tc>
        <w:tc>
          <w:tcPr>
            <w:tcW w:w="4321" w:type="dxa"/>
            <w:gridSpan w:val="12"/>
          </w:tcPr>
          <w:p w14:paraId="1365CFFA" w14:textId="77777777" w:rsidR="00710088" w:rsidRPr="005F6442" w:rsidRDefault="00710088" w:rsidP="005F6442">
            <w:pPr>
              <w:keepNext/>
              <w:keepLines/>
              <w:snapToGrid w:val="0"/>
              <w:rPr>
                <w:rFonts w:ascii="Calibri" w:hAnsi="Calibri" w:cs="Calibri"/>
              </w:rPr>
            </w:pPr>
          </w:p>
        </w:tc>
        <w:tc>
          <w:tcPr>
            <w:tcW w:w="4847" w:type="dxa"/>
            <w:gridSpan w:val="15"/>
          </w:tcPr>
          <w:p w14:paraId="43E86B88"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67225B6" w14:textId="77777777" w:rsidR="00710088" w:rsidRPr="005F6442" w:rsidRDefault="00710088" w:rsidP="005F6442">
            <w:pPr>
              <w:keepNext/>
              <w:keepLines/>
              <w:snapToGrid w:val="0"/>
              <w:rPr>
                <w:rFonts w:ascii="Calibri" w:hAnsi="Calibri" w:cs="Calibri"/>
              </w:rPr>
            </w:pPr>
          </w:p>
        </w:tc>
      </w:tr>
      <w:tr w:rsidR="00710088" w:rsidRPr="005F6442" w14:paraId="286CA008" w14:textId="77777777" w:rsidTr="005F6442">
        <w:trPr>
          <w:cantSplit/>
        </w:trPr>
        <w:tc>
          <w:tcPr>
            <w:tcW w:w="74" w:type="dxa"/>
            <w:tcBorders>
              <w:left w:val="single" w:sz="4" w:space="0" w:color="000000"/>
            </w:tcBorders>
          </w:tcPr>
          <w:p w14:paraId="1AE1F49D" w14:textId="77777777" w:rsidR="00710088" w:rsidRPr="005F6442" w:rsidRDefault="00710088" w:rsidP="005F6442">
            <w:pPr>
              <w:keepNext/>
              <w:keepLines/>
              <w:snapToGrid w:val="0"/>
              <w:rPr>
                <w:rFonts w:ascii="Calibri" w:hAnsi="Calibri" w:cs="Calibri"/>
              </w:rPr>
            </w:pPr>
          </w:p>
        </w:tc>
        <w:tc>
          <w:tcPr>
            <w:tcW w:w="4037" w:type="dxa"/>
            <w:gridSpan w:val="10"/>
          </w:tcPr>
          <w:p w14:paraId="6971E5DA"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518BCC96"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348203" w14:textId="77777777" w:rsidR="00710088" w:rsidRPr="005F6442" w:rsidRDefault="00710088" w:rsidP="005F6442">
            <w:pPr>
              <w:keepNext/>
              <w:keepLines/>
              <w:snapToGrid w:val="0"/>
              <w:rPr>
                <w:rFonts w:ascii="Calibri" w:hAnsi="Calibri" w:cs="Calibri"/>
              </w:rPr>
            </w:pPr>
          </w:p>
        </w:tc>
      </w:tr>
      <w:tr w:rsidR="00710088" w:rsidRPr="005F6442" w14:paraId="6BC2E3BC" w14:textId="77777777" w:rsidTr="005F6442">
        <w:trPr>
          <w:cantSplit/>
          <w:trHeight w:hRule="exact" w:val="60"/>
        </w:trPr>
        <w:tc>
          <w:tcPr>
            <w:tcW w:w="74" w:type="dxa"/>
            <w:tcBorders>
              <w:left w:val="single" w:sz="4" w:space="0" w:color="000000"/>
            </w:tcBorders>
          </w:tcPr>
          <w:p w14:paraId="6A441EF5" w14:textId="77777777" w:rsidR="00710088" w:rsidRPr="005F6442" w:rsidRDefault="00710088" w:rsidP="005F6442">
            <w:pPr>
              <w:keepNext/>
              <w:keepLines/>
              <w:snapToGrid w:val="0"/>
              <w:rPr>
                <w:rFonts w:ascii="Calibri" w:hAnsi="Calibri" w:cs="Calibri"/>
              </w:rPr>
            </w:pPr>
          </w:p>
        </w:tc>
        <w:tc>
          <w:tcPr>
            <w:tcW w:w="4321" w:type="dxa"/>
            <w:gridSpan w:val="12"/>
          </w:tcPr>
          <w:p w14:paraId="526484DB" w14:textId="77777777" w:rsidR="00710088" w:rsidRPr="005F6442" w:rsidRDefault="00710088" w:rsidP="005F6442">
            <w:pPr>
              <w:keepNext/>
              <w:keepLines/>
              <w:snapToGrid w:val="0"/>
              <w:rPr>
                <w:rFonts w:ascii="Calibri" w:hAnsi="Calibri" w:cs="Calibri"/>
              </w:rPr>
            </w:pPr>
          </w:p>
        </w:tc>
        <w:tc>
          <w:tcPr>
            <w:tcW w:w="4847" w:type="dxa"/>
            <w:gridSpan w:val="15"/>
          </w:tcPr>
          <w:p w14:paraId="754995F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30AAE06" w14:textId="77777777" w:rsidR="00710088" w:rsidRPr="005F6442" w:rsidRDefault="00710088" w:rsidP="005F6442">
            <w:pPr>
              <w:keepNext/>
              <w:keepLines/>
              <w:snapToGrid w:val="0"/>
              <w:rPr>
                <w:rFonts w:ascii="Calibri" w:hAnsi="Calibri" w:cs="Calibri"/>
              </w:rPr>
            </w:pPr>
          </w:p>
        </w:tc>
      </w:tr>
      <w:tr w:rsidR="00710088" w:rsidRPr="005F6442" w14:paraId="3FDBD7B3" w14:textId="77777777" w:rsidTr="005F6442">
        <w:trPr>
          <w:cantSplit/>
        </w:trPr>
        <w:tc>
          <w:tcPr>
            <w:tcW w:w="74" w:type="dxa"/>
            <w:tcBorders>
              <w:left w:val="single" w:sz="4" w:space="0" w:color="000000"/>
            </w:tcBorders>
          </w:tcPr>
          <w:p w14:paraId="2EA78F0C" w14:textId="77777777" w:rsidR="00710088" w:rsidRPr="005F6442" w:rsidRDefault="00710088" w:rsidP="005F6442">
            <w:pPr>
              <w:keepNext/>
              <w:keepLines/>
              <w:snapToGrid w:val="0"/>
              <w:rPr>
                <w:rFonts w:ascii="Calibri" w:hAnsi="Calibri" w:cs="Calibri"/>
              </w:rPr>
            </w:pPr>
          </w:p>
        </w:tc>
        <w:tc>
          <w:tcPr>
            <w:tcW w:w="1701" w:type="dxa"/>
          </w:tcPr>
          <w:p w14:paraId="6D277A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E983FF7" w14:textId="77777777" w:rsidR="00710088" w:rsidRPr="005F6442" w:rsidRDefault="00710088" w:rsidP="005F6442">
            <w:pPr>
              <w:keepNext/>
              <w:keepLines/>
              <w:snapToGrid w:val="0"/>
              <w:rPr>
                <w:rFonts w:ascii="Calibri" w:hAnsi="Calibri" w:cs="Calibri"/>
              </w:rPr>
            </w:pPr>
            <w:r w:rsidRPr="005F6442">
              <w:rPr>
                <w:rFonts w:ascii="Wingdings" w:eastAsia="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1DAB9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11FE9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0617B9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6CE3B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0D8DDF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AC7772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334F7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87C4D7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B4A1C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3AF17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17EE0F"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414ACCF"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383668A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A5A88C5"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E3DB1D4" w14:textId="77777777" w:rsidR="00710088" w:rsidRPr="005F6442" w:rsidRDefault="00710088" w:rsidP="005F6442">
            <w:pPr>
              <w:keepNext/>
              <w:keepLines/>
              <w:snapToGrid w:val="0"/>
              <w:rPr>
                <w:rFonts w:ascii="Calibri" w:hAnsi="Calibri" w:cs="Calibri"/>
              </w:rPr>
            </w:pPr>
          </w:p>
        </w:tc>
      </w:tr>
      <w:tr w:rsidR="00710088" w:rsidRPr="005F6442" w14:paraId="538FD4EB" w14:textId="77777777" w:rsidTr="005F6442">
        <w:trPr>
          <w:cantSplit/>
          <w:trHeight w:hRule="exact" w:val="60"/>
        </w:trPr>
        <w:tc>
          <w:tcPr>
            <w:tcW w:w="74" w:type="dxa"/>
            <w:tcBorders>
              <w:left w:val="single" w:sz="4" w:space="0" w:color="000000"/>
            </w:tcBorders>
          </w:tcPr>
          <w:p w14:paraId="6FEEC504" w14:textId="77777777" w:rsidR="00710088" w:rsidRPr="005F6442" w:rsidRDefault="00710088" w:rsidP="005F6442">
            <w:pPr>
              <w:keepNext/>
              <w:keepLines/>
              <w:snapToGrid w:val="0"/>
              <w:rPr>
                <w:rFonts w:ascii="Calibri" w:hAnsi="Calibri" w:cs="Calibri"/>
              </w:rPr>
            </w:pPr>
          </w:p>
        </w:tc>
        <w:tc>
          <w:tcPr>
            <w:tcW w:w="4321" w:type="dxa"/>
            <w:gridSpan w:val="12"/>
          </w:tcPr>
          <w:p w14:paraId="3609263C" w14:textId="77777777" w:rsidR="00710088" w:rsidRPr="005F6442" w:rsidRDefault="00710088" w:rsidP="005F6442">
            <w:pPr>
              <w:keepNext/>
              <w:keepLines/>
              <w:snapToGrid w:val="0"/>
              <w:rPr>
                <w:rFonts w:ascii="Calibri" w:hAnsi="Calibri" w:cs="Calibri"/>
              </w:rPr>
            </w:pPr>
          </w:p>
        </w:tc>
        <w:tc>
          <w:tcPr>
            <w:tcW w:w="4847" w:type="dxa"/>
            <w:gridSpan w:val="15"/>
          </w:tcPr>
          <w:p w14:paraId="180CA85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A2AB3B" w14:textId="77777777" w:rsidR="00710088" w:rsidRPr="005F6442" w:rsidRDefault="00710088" w:rsidP="005F6442">
            <w:pPr>
              <w:keepNext/>
              <w:keepLines/>
              <w:snapToGrid w:val="0"/>
              <w:rPr>
                <w:rFonts w:ascii="Calibri" w:hAnsi="Calibri" w:cs="Calibri"/>
              </w:rPr>
            </w:pPr>
          </w:p>
        </w:tc>
      </w:tr>
      <w:tr w:rsidR="00710088" w:rsidRPr="005F6442" w14:paraId="62F691D8" w14:textId="77777777" w:rsidTr="005F6442">
        <w:trPr>
          <w:cantSplit/>
        </w:trPr>
        <w:tc>
          <w:tcPr>
            <w:tcW w:w="74" w:type="dxa"/>
            <w:tcBorders>
              <w:left w:val="single" w:sz="4" w:space="0" w:color="000000"/>
            </w:tcBorders>
          </w:tcPr>
          <w:p w14:paraId="4FE81715" w14:textId="77777777" w:rsidR="00710088" w:rsidRPr="005F6442" w:rsidRDefault="00710088" w:rsidP="005F6442">
            <w:pPr>
              <w:keepNext/>
              <w:keepLines/>
              <w:snapToGrid w:val="0"/>
              <w:rPr>
                <w:rFonts w:ascii="Calibri" w:hAnsi="Calibri" w:cs="Calibri"/>
              </w:rPr>
            </w:pPr>
          </w:p>
        </w:tc>
        <w:tc>
          <w:tcPr>
            <w:tcW w:w="1701" w:type="dxa"/>
          </w:tcPr>
          <w:p w14:paraId="15CA670F"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10E0698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3DAA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CB620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97BC8A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CCDBE62"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1C0D7811" w14:textId="1C2107BF" w:rsidR="00710088" w:rsidRPr="005F6442" w:rsidRDefault="00A72499" w:rsidP="005F6442">
            <w:pPr>
              <w:keepNext/>
              <w:keepLines/>
              <w:snapToGrid w:val="0"/>
              <w:jc w:val="center"/>
              <w:rPr>
                <w:rFonts w:ascii="Calibri" w:hAnsi="Calibri" w:cs="Calibri"/>
              </w:rPr>
            </w:pPr>
            <w:r w:rsidRPr="005F6442">
              <w:rPr>
                <w:rFonts w:ascii="Calibri" w:hAnsi="Calibri" w:cs="Calibri"/>
              </w:rPr>
              <w:t>Code</w:t>
            </w:r>
            <w:r w:rsidR="00710088"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BC3DC1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DE8BB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BA2918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B665D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E6D31E2"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7E1F89F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AFC7A8F" w14:textId="77777777" w:rsidR="00710088" w:rsidRPr="005F6442" w:rsidRDefault="00710088" w:rsidP="005F6442">
            <w:pPr>
              <w:keepNext/>
              <w:keepLines/>
              <w:snapToGrid w:val="0"/>
              <w:rPr>
                <w:rFonts w:ascii="Calibri" w:hAnsi="Calibri" w:cs="Calibri"/>
              </w:rPr>
            </w:pPr>
          </w:p>
        </w:tc>
      </w:tr>
      <w:tr w:rsidR="00710088" w:rsidRPr="005F6442" w14:paraId="6B8CF8ED" w14:textId="77777777" w:rsidTr="005F6442">
        <w:trPr>
          <w:cantSplit/>
          <w:trHeight w:hRule="exact" w:val="60"/>
        </w:trPr>
        <w:tc>
          <w:tcPr>
            <w:tcW w:w="74" w:type="dxa"/>
            <w:tcBorders>
              <w:left w:val="single" w:sz="4" w:space="0" w:color="000000"/>
              <w:bottom w:val="single" w:sz="8" w:space="0" w:color="000000"/>
            </w:tcBorders>
          </w:tcPr>
          <w:p w14:paraId="2845F9C4"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1F8B961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4908D70D"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732EF57F" w14:textId="77777777" w:rsidR="00710088" w:rsidRPr="005F6442" w:rsidRDefault="00710088" w:rsidP="005F6442">
            <w:pPr>
              <w:keepNext/>
              <w:keepLines/>
              <w:snapToGrid w:val="0"/>
              <w:rPr>
                <w:rFonts w:ascii="Calibri" w:hAnsi="Calibri" w:cs="Calibri"/>
              </w:rPr>
            </w:pPr>
          </w:p>
        </w:tc>
      </w:tr>
    </w:tbl>
    <w:p w14:paraId="1A369C9A" w14:textId="77777777" w:rsidR="00710088" w:rsidRPr="005F6442" w:rsidRDefault="00710088" w:rsidP="00710088">
      <w:pPr>
        <w:jc w:val="both"/>
        <w:rPr>
          <w:rFonts w:ascii="Calibri" w:hAnsi="Calibri" w:cs="Calibri"/>
        </w:rPr>
      </w:pPr>
    </w:p>
    <w:p w14:paraId="3C228734" w14:textId="5C7ADA09"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13A9A5C4" w14:textId="77777777" w:rsidR="00710088" w:rsidRPr="005F6442" w:rsidRDefault="00710088" w:rsidP="00710088">
      <w:pPr>
        <w:jc w:val="both"/>
        <w:rPr>
          <w:rFonts w:ascii="Calibri" w:hAnsi="Calibri" w:cs="Calibri"/>
        </w:rPr>
      </w:pPr>
    </w:p>
    <w:p w14:paraId="6E491BCE" w14:textId="24CB89AE" w:rsidR="00710088" w:rsidRPr="005F6442" w:rsidRDefault="00710088" w:rsidP="00710088">
      <w:pPr>
        <w:ind w:right="-311"/>
        <w:jc w:val="both"/>
        <w:rPr>
          <w:rFonts w:ascii="Calibri" w:hAnsi="Calibri" w:cs="Calibri"/>
          <w:b/>
          <w:sz w:val="18"/>
          <w:szCs w:val="18"/>
        </w:rPr>
      </w:pPr>
      <w:r w:rsidRPr="005F6442">
        <w:rPr>
          <w:rFonts w:ascii="Wingdings" w:eastAsia="Wingdings" w:hAnsi="Wingdings" w:cs="Wingdings"/>
          <w:b/>
          <w:szCs w:val="24"/>
        </w:rPr>
        <w:t>o</w:t>
      </w:r>
      <w:r w:rsidRPr="005F6442">
        <w:rPr>
          <w:rFonts w:ascii="Calibri" w:hAnsi="Calibri" w:cs="Calibri"/>
          <w:b/>
          <w:szCs w:val="24"/>
        </w:rPr>
        <w:t xml:space="preserve"> Groupement</w:t>
      </w:r>
    </w:p>
    <w:p w14:paraId="05BC923E" w14:textId="77777777" w:rsidR="00710088" w:rsidRPr="005F6442" w:rsidRDefault="00710088" w:rsidP="00710088">
      <w:pPr>
        <w:ind w:right="-311"/>
        <w:jc w:val="both"/>
        <w:rPr>
          <w:rFonts w:ascii="Calibri" w:hAnsi="Calibri" w:cs="Calibri"/>
          <w:sz w:val="18"/>
          <w:szCs w:val="18"/>
        </w:rPr>
      </w:pPr>
    </w:p>
    <w:p w14:paraId="5EE11F4A" w14:textId="02353842" w:rsidR="00710088" w:rsidRPr="00616535" w:rsidRDefault="000E3533" w:rsidP="00616535">
      <w:pPr>
        <w:jc w:val="both"/>
        <w:rPr>
          <w:rFonts w:ascii="Calibri" w:hAnsi="Calibri" w:cs="Calibri"/>
          <w:szCs w:val="24"/>
        </w:rPr>
      </w:pPr>
      <w:r>
        <w:rPr>
          <w:rFonts w:ascii="Calibri" w:hAnsi="Calibri" w:cs="Calibri"/>
        </w:rPr>
        <w:t>Le pouvoir adjudicateur</w:t>
      </w:r>
      <w:r w:rsidR="00710088" w:rsidRPr="005F6442">
        <w:rPr>
          <w:rFonts w:ascii="Calibri" w:hAnsi="Calibri" w:cs="Calibri"/>
        </w:rPr>
        <w:t xml:space="preserve">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compte</w:t>
            </w:r>
            <w:proofErr w:type="gramEnd"/>
            <w:r w:rsidRPr="005F6442">
              <w:rPr>
                <w:rFonts w:ascii="Calibri" w:hAnsi="Calibri" w:cs="Calibri"/>
              </w:rPr>
              <w:t xml:space="preserv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à</w:t>
            </w:r>
            <w:proofErr w:type="gramEnd"/>
            <w:r w:rsidRPr="005F6442">
              <w:rPr>
                <w:rFonts w:ascii="Calibri" w:hAnsi="Calibri" w:cs="Calibri"/>
              </w:rPr>
              <w:t>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au</w:t>
            </w:r>
            <w:proofErr w:type="gramEnd"/>
            <w:r w:rsidRPr="005F6442">
              <w:rPr>
                <w:rFonts w:ascii="Calibri" w:hAnsi="Calibri" w:cs="Calibri"/>
              </w:rPr>
              <w:t xml:space="preserve">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sous</w:t>
            </w:r>
            <w:proofErr w:type="gramEnd"/>
            <w:r w:rsidRPr="005F6442">
              <w:rPr>
                <w:rFonts w:ascii="Calibri" w:hAnsi="Calibri" w:cs="Calibri"/>
              </w:rPr>
              <w:t xml:space="preserve">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clé</w:t>
            </w:r>
            <w:proofErr w:type="gramEnd"/>
            <w:r w:rsidRPr="005F6442">
              <w:rPr>
                <w:rFonts w:ascii="Calibri" w:hAnsi="Calibri" w:cs="Calibri"/>
              </w:rPr>
              <w:t xml:space="preserve">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proofErr w:type="gramStart"/>
            <w:r w:rsidRPr="005F6442">
              <w:rPr>
                <w:rFonts w:ascii="Calibri" w:hAnsi="Calibri" w:cs="Calibri"/>
              </w:rPr>
              <w:t>code</w:t>
            </w:r>
            <w:proofErr w:type="gramEnd"/>
            <w:r w:rsidRPr="005F6442">
              <w:rPr>
                <w:rFonts w:ascii="Calibri" w:hAnsi="Calibri" w:cs="Calibri"/>
              </w:rPr>
              <w:t xml:space="preserv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7D5015">
      <w:pPr>
        <w:pStyle w:val="Titre1"/>
      </w:pPr>
      <w:bookmarkStart w:id="33" w:name="_Toc204681283"/>
      <w:r w:rsidRPr="002D7913">
        <w:lastRenderedPageBreak/>
        <w:t>SIGNATURE DU MARCHE PUBLIC PAR LE TITULAIRE INDIVIDUEL OU, EN CAS DE GROUPEMENT, LE MANDATAIRE DÛMENT HABILITE OU CHAQUE MEMBRE DU GROUPEMENT</w:t>
      </w:r>
      <w:bookmarkEnd w:id="33"/>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34" w:name="_Hlk40082415"/>
      <w:r w:rsidRPr="005F6442">
        <w:rPr>
          <w:rFonts w:ascii="Calibri" w:hAnsi="Calibri" w:cs="Calibri"/>
          <w:b/>
          <w:bCs/>
          <w:szCs w:val="24"/>
        </w:rPr>
        <w:t>–</w:t>
      </w:r>
      <w:bookmarkEnd w:id="34"/>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r>
      <w:proofErr w:type="gramStart"/>
      <w:r w:rsidRPr="005F6442">
        <w:rPr>
          <w:rFonts w:ascii="Calibri" w:hAnsi="Calibri" w:cs="Calibri"/>
        </w:rPr>
        <w:t>ont</w:t>
      </w:r>
      <w:proofErr w:type="gramEnd"/>
      <w:r w:rsidRPr="005F6442">
        <w:rPr>
          <w:rFonts w:ascii="Calibri" w:hAnsi="Calibri" w:cs="Calibri"/>
        </w:rPr>
        <w:t xml:space="preserve">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roofErr w:type="gramStart"/>
      <w:r w:rsidRPr="005F6442">
        <w:rPr>
          <w:rFonts w:ascii="Calibri" w:hAnsi="Calibri" w:cs="Calibri"/>
        </w:rPr>
        <w:t>OU</w:t>
      </w:r>
      <w:proofErr w:type="gramEnd"/>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proofErr w:type="gramStart"/>
            <w:r w:rsidRPr="005F6442">
              <w:rPr>
                <w:rFonts w:ascii="Calibri" w:hAnsi="Calibri" w:cs="Calibri"/>
                <w:b/>
                <w:bCs/>
              </w:rPr>
              <w:t>du</w:t>
            </w:r>
            <w:proofErr w:type="gramEnd"/>
            <w:r w:rsidRPr="005F6442">
              <w:rPr>
                <w:rFonts w:ascii="Calibri" w:hAnsi="Calibri" w:cs="Calibri"/>
                <w:b/>
                <w:bCs/>
              </w:rPr>
              <w:t xml:space="preserve">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2EF17548" w14:textId="77777777" w:rsidR="00C726B9" w:rsidRPr="00C726B9" w:rsidRDefault="00C726B9" w:rsidP="00C726B9">
      <w:bookmarkStart w:id="35" w:name="_Toc204681284"/>
      <w:r>
        <w:br w:type="page"/>
      </w:r>
    </w:p>
    <w:p w14:paraId="3D939960" w14:textId="2817AA6A" w:rsidR="00112EE7" w:rsidRPr="005F6442" w:rsidRDefault="00112EE7" w:rsidP="007D5015">
      <w:pPr>
        <w:pStyle w:val="Titre1"/>
      </w:pPr>
      <w:r>
        <w:lastRenderedPageBreak/>
        <w:t>IDENTIFICATION DE L’ACHETEUR</w:t>
      </w:r>
      <w:bookmarkEnd w:id="35"/>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04BF5B01" w14:textId="6DBE4140" w:rsidR="00112EE7" w:rsidRDefault="00112EE7" w:rsidP="07640997">
      <w:pPr>
        <w:pStyle w:val="Qual-AE-Text-Normal-Justif"/>
        <w:spacing w:line="259" w:lineRule="auto"/>
        <w:rPr>
          <w:b/>
          <w:bCs/>
          <w:szCs w:val="22"/>
          <w:u w:val="single"/>
        </w:rPr>
      </w:pPr>
      <w:r w:rsidRPr="07640997">
        <w:rPr>
          <w:rFonts w:ascii="Calibri" w:hAnsi="Calibri" w:cs="Calibri"/>
          <w:b/>
          <w:bCs/>
          <w:sz w:val="24"/>
          <w:szCs w:val="24"/>
        </w:rPr>
        <w:t xml:space="preserve">VIII.I – </w:t>
      </w:r>
      <w:r w:rsidRPr="07640997">
        <w:rPr>
          <w:rFonts w:ascii="Calibri" w:hAnsi="Calibri" w:cs="Calibri"/>
          <w:b/>
          <w:bCs/>
          <w:sz w:val="24"/>
          <w:szCs w:val="24"/>
          <w:u w:val="single"/>
        </w:rPr>
        <w:t xml:space="preserve">Désignation de l’Acheteur </w:t>
      </w:r>
      <w:r w:rsidR="14EFE613" w:rsidRPr="07640997">
        <w:rPr>
          <w:rFonts w:ascii="Calibri" w:hAnsi="Calibri" w:cs="Calibri"/>
          <w:b/>
          <w:bCs/>
          <w:sz w:val="24"/>
          <w:szCs w:val="24"/>
          <w:u w:val="single"/>
        </w:rPr>
        <w:t>:</w:t>
      </w:r>
    </w:p>
    <w:p w14:paraId="779F01B5" w14:textId="77777777" w:rsidR="00112EE7" w:rsidRPr="005F6442" w:rsidRDefault="00112EE7" w:rsidP="00112EE7">
      <w:pPr>
        <w:pStyle w:val="Qual-AE-Text-Normal-Justif"/>
        <w:rPr>
          <w:rFonts w:ascii="Calibri" w:hAnsi="Calibri" w:cs="Calibri"/>
          <w:szCs w:val="22"/>
        </w:rPr>
      </w:pPr>
    </w:p>
    <w:p w14:paraId="2A118294" w14:textId="77777777" w:rsidR="00112EE7" w:rsidRPr="005F6442" w:rsidRDefault="00112EE7" w:rsidP="00112EE7">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36" w:name="_Hlk15566472"/>
      <w:r w:rsidRPr="005F6442">
        <w:rPr>
          <w:rFonts w:ascii="Calibri" w:hAnsi="Calibri" w:cs="Calibri"/>
          <w:b/>
          <w:bCs/>
          <w:szCs w:val="24"/>
        </w:rPr>
        <w:t>Maître de l'ouvrage, Pouvoir Adjudicateur </w:t>
      </w:r>
      <w:r w:rsidRPr="005F6442">
        <w:rPr>
          <w:rFonts w:ascii="Calibri" w:hAnsi="Calibri" w:cs="Calibri"/>
          <w:szCs w:val="24"/>
        </w:rPr>
        <w:t>:</w:t>
      </w:r>
    </w:p>
    <w:p w14:paraId="7CCB2B1F" w14:textId="77777777" w:rsidR="00112EE7" w:rsidRPr="005F6442" w:rsidRDefault="00112EE7"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p w14:paraId="47A2E41A" w14:textId="0DDC2F6C" w:rsidR="00E72017" w:rsidRDefault="00574ACF" w:rsidP="00574ACF">
      <w:pPr>
        <w:pStyle w:val="En-tte"/>
        <w:pBdr>
          <w:top w:val="single" w:sz="4" w:space="1" w:color="auto"/>
          <w:left w:val="single" w:sz="4" w:space="4" w:color="auto"/>
          <w:bottom w:val="single" w:sz="4" w:space="1" w:color="auto"/>
          <w:right w:val="single" w:sz="4" w:space="4" w:color="auto"/>
        </w:pBdr>
        <w:tabs>
          <w:tab w:val="clear" w:pos="4536"/>
          <w:tab w:val="clear" w:pos="9072"/>
        </w:tabs>
        <w:rPr>
          <w:rFonts w:ascii="Calibri" w:hAnsi="Calibri" w:cs="Calibri"/>
          <w:szCs w:val="24"/>
        </w:rPr>
      </w:pPr>
      <w:r w:rsidRPr="00574ACF">
        <w:rPr>
          <w:rFonts w:ascii="Calibri" w:hAnsi="Calibri" w:cs="Calibri"/>
          <w:szCs w:val="24"/>
        </w:rPr>
        <w:t xml:space="preserve">SAS GALLICE 21, société par actions simplifiées, dont le siège est situé Port </w:t>
      </w:r>
      <w:proofErr w:type="spellStart"/>
      <w:r w:rsidRPr="00574ACF">
        <w:rPr>
          <w:rFonts w:ascii="Calibri" w:hAnsi="Calibri" w:cs="Calibri"/>
          <w:szCs w:val="24"/>
        </w:rPr>
        <w:t>Gallice</w:t>
      </w:r>
      <w:proofErr w:type="spellEnd"/>
      <w:r w:rsidRPr="00574ACF">
        <w:rPr>
          <w:rFonts w:ascii="Calibri" w:hAnsi="Calibri" w:cs="Calibri"/>
          <w:szCs w:val="24"/>
        </w:rPr>
        <w:t>, 47 bd Edouard Baudoin, à Juan-les-Pins (06160), immatriculée au Registre du Commerce et des Sociétés d’Antibes sous le numéro 824 576 433 RCS Antibes, (ci-après, la « SAS GALLICE 21 »)</w:t>
      </w:r>
    </w:p>
    <w:p w14:paraId="51744CAC" w14:textId="77777777" w:rsidR="00574ACF" w:rsidRPr="005F6442" w:rsidRDefault="00574ACF" w:rsidP="00112EE7">
      <w:pPr>
        <w:pStyle w:val="En-tte"/>
        <w:pBdr>
          <w:top w:val="single" w:sz="4" w:space="1" w:color="auto"/>
          <w:left w:val="single" w:sz="4" w:space="4" w:color="auto"/>
          <w:bottom w:val="single" w:sz="4" w:space="1" w:color="auto"/>
          <w:right w:val="single" w:sz="4" w:space="4" w:color="auto"/>
        </w:pBdr>
        <w:tabs>
          <w:tab w:val="clear" w:pos="4536"/>
          <w:tab w:val="clear" w:pos="9072"/>
        </w:tabs>
        <w:jc w:val="both"/>
        <w:rPr>
          <w:rFonts w:ascii="Calibri" w:hAnsi="Calibri" w:cs="Calibri"/>
          <w:szCs w:val="24"/>
        </w:rPr>
      </w:pPr>
    </w:p>
    <w:bookmarkEnd w:id="36"/>
    <w:p w14:paraId="5969A5F2" w14:textId="77777777" w:rsidR="00112EE7" w:rsidRPr="005F6442" w:rsidRDefault="00112EE7" w:rsidP="00112EE7">
      <w:pPr>
        <w:pStyle w:val="Qual-AE-Text-Normal-Justif"/>
        <w:rPr>
          <w:rFonts w:ascii="Calibri" w:hAnsi="Calibri" w:cs="Calibri"/>
          <w:b/>
          <w:szCs w:val="22"/>
        </w:rPr>
      </w:pPr>
    </w:p>
    <w:p w14:paraId="45100DEE" w14:textId="77777777" w:rsidR="00112EE7" w:rsidRPr="005F6442" w:rsidRDefault="00112EE7" w:rsidP="00112EE7">
      <w:pPr>
        <w:pStyle w:val="Qual-AE-Text-Normal-Justif"/>
        <w:rPr>
          <w:rFonts w:ascii="Calibri" w:hAnsi="Calibri" w:cs="Calibri"/>
          <w:b/>
          <w:i/>
          <w:sz w:val="24"/>
          <w:szCs w:val="24"/>
        </w:rPr>
      </w:pPr>
      <w:r w:rsidRPr="005F6442">
        <w:rPr>
          <w:rFonts w:ascii="Calibri" w:hAnsi="Calibri" w:cs="Calibri"/>
          <w:b/>
          <w:sz w:val="24"/>
          <w:szCs w:val="24"/>
        </w:rPr>
        <w:t xml:space="preserve">VIII.II- </w:t>
      </w:r>
      <w:r w:rsidRPr="005F6442">
        <w:rPr>
          <w:rFonts w:ascii="Calibri" w:hAnsi="Calibri" w:cs="Calibri"/>
          <w:b/>
          <w:sz w:val="24"/>
          <w:szCs w:val="24"/>
          <w:u w:val="single"/>
        </w:rPr>
        <w:t>Signataire du marché et origine de son pouvoir de signature :</w:t>
      </w:r>
    </w:p>
    <w:p w14:paraId="13F33536" w14:textId="77777777" w:rsidR="00112EE7" w:rsidRPr="005F6442" w:rsidRDefault="00112EE7" w:rsidP="00112EE7">
      <w:pPr>
        <w:pStyle w:val="Qual-AE-Text-Normal-Justif"/>
        <w:rPr>
          <w:rFonts w:ascii="Calibri" w:hAnsi="Calibri" w:cs="Calibri"/>
          <w:szCs w:val="22"/>
        </w:rPr>
      </w:pPr>
    </w:p>
    <w:p w14:paraId="09505604" w14:textId="7E201336" w:rsidR="00724951" w:rsidRPr="00E72017" w:rsidRDefault="00E72017" w:rsidP="00112EE7">
      <w:pPr>
        <w:pStyle w:val="Qual-AE-Text-Normal-Justif"/>
        <w:rPr>
          <w:rFonts w:ascii="Calibri" w:hAnsi="Calibri" w:cs="Calibri"/>
          <w:sz w:val="24"/>
          <w:szCs w:val="24"/>
        </w:rPr>
      </w:pPr>
      <w:bookmarkStart w:id="37" w:name="_Hlk13836898"/>
      <w:r>
        <w:rPr>
          <w:rFonts w:ascii="Calibri" w:hAnsi="Calibri" w:cs="Calibri"/>
          <w:sz w:val="24"/>
          <w:szCs w:val="24"/>
        </w:rPr>
        <w:t>Monsieur Jean Pierre SAVARINO, Le Président de la SAS</w:t>
      </w:r>
      <w:bookmarkEnd w:id="37"/>
      <w:r w:rsidR="00574ACF">
        <w:rPr>
          <w:rFonts w:ascii="Calibri" w:hAnsi="Calibri" w:cs="Calibri"/>
          <w:sz w:val="24"/>
          <w:szCs w:val="24"/>
        </w:rPr>
        <w:t xml:space="preserve"> </w:t>
      </w:r>
      <w:proofErr w:type="spellStart"/>
      <w:r w:rsidR="00574ACF">
        <w:rPr>
          <w:rFonts w:ascii="Calibri" w:hAnsi="Calibri" w:cs="Calibri"/>
          <w:sz w:val="24"/>
          <w:szCs w:val="24"/>
        </w:rPr>
        <w:t>Gallice</w:t>
      </w:r>
      <w:proofErr w:type="spellEnd"/>
      <w:r w:rsidR="00574ACF">
        <w:rPr>
          <w:rFonts w:ascii="Calibri" w:hAnsi="Calibri" w:cs="Calibri"/>
          <w:sz w:val="24"/>
          <w:szCs w:val="24"/>
        </w:rPr>
        <w:t xml:space="preserve"> 21</w:t>
      </w:r>
    </w:p>
    <w:p w14:paraId="35763DEC" w14:textId="77777777" w:rsidR="00E72017" w:rsidRPr="005F6442" w:rsidRDefault="00E72017" w:rsidP="00112EE7">
      <w:pPr>
        <w:pStyle w:val="Qual-AE-Text-Normal-Justif"/>
        <w:rPr>
          <w:rFonts w:ascii="Calibri" w:hAnsi="Calibri" w:cs="Calibri"/>
          <w:szCs w:val="22"/>
        </w:rPr>
      </w:pPr>
    </w:p>
    <w:p w14:paraId="0016C049"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VIII.III - </w:t>
      </w:r>
      <w:r w:rsidRPr="005F6442">
        <w:rPr>
          <w:rFonts w:ascii="Calibri" w:hAnsi="Calibri" w:cs="Calibri"/>
          <w:b/>
          <w:sz w:val="24"/>
          <w:szCs w:val="24"/>
          <w:u w:val="single"/>
        </w:rPr>
        <w:t>Désignation, adresse et téléphone de la personne habilitée à donner les renseignements prévus à l’</w:t>
      </w:r>
      <w:hyperlink r:id="rId13" w:history="1">
        <w:r w:rsidRPr="005F6442">
          <w:rPr>
            <w:rStyle w:val="Lienhypertexte"/>
            <w:rFonts w:ascii="Calibri" w:hAnsi="Calibri" w:cs="Calibri"/>
            <w:b/>
            <w:color w:val="auto"/>
            <w:sz w:val="24"/>
            <w:szCs w:val="24"/>
          </w:rPr>
          <w:t>article R. 2191-59</w:t>
        </w:r>
      </w:hyperlink>
      <w:r w:rsidRPr="005F6442">
        <w:rPr>
          <w:rFonts w:ascii="Calibri" w:hAnsi="Calibri" w:cs="Calibri"/>
          <w:b/>
          <w:sz w:val="24"/>
          <w:szCs w:val="24"/>
          <w:u w:val="single"/>
        </w:rPr>
        <w:t xml:space="preserve"> du code de la commande publique, auquel renvoie l’</w:t>
      </w:r>
      <w:hyperlink r:id="rId14" w:history="1">
        <w:r w:rsidRPr="005F6442">
          <w:rPr>
            <w:rStyle w:val="Lienhypertexte"/>
            <w:rFonts w:ascii="Calibri" w:hAnsi="Calibri" w:cs="Calibri"/>
            <w:b/>
            <w:color w:val="auto"/>
            <w:sz w:val="24"/>
            <w:szCs w:val="24"/>
          </w:rPr>
          <w:t>article R. 2191-</w:t>
        </w:r>
      </w:hyperlink>
      <w:r w:rsidRPr="005F6442">
        <w:rPr>
          <w:rStyle w:val="Lienhypertexte"/>
          <w:rFonts w:ascii="Calibri" w:hAnsi="Calibri" w:cs="Calibri"/>
          <w:b/>
          <w:color w:val="auto"/>
          <w:sz w:val="24"/>
          <w:szCs w:val="24"/>
        </w:rPr>
        <w:t>45 et suivants</w:t>
      </w:r>
      <w:r w:rsidRPr="005F6442">
        <w:rPr>
          <w:rFonts w:ascii="Calibri" w:hAnsi="Calibri" w:cs="Calibri"/>
          <w:b/>
          <w:sz w:val="24"/>
          <w:szCs w:val="24"/>
          <w:u w:val="single"/>
        </w:rPr>
        <w:t xml:space="preserve"> du même code</w:t>
      </w:r>
      <w:r w:rsidRPr="005F6442" w:rsidDel="003A7270">
        <w:rPr>
          <w:rFonts w:ascii="Calibri" w:hAnsi="Calibri" w:cs="Calibri"/>
          <w:b/>
          <w:sz w:val="24"/>
          <w:szCs w:val="24"/>
          <w:u w:val="single"/>
        </w:rPr>
        <w:t xml:space="preserve"> </w:t>
      </w:r>
      <w:r w:rsidRPr="005F6442">
        <w:rPr>
          <w:rFonts w:ascii="Calibri" w:hAnsi="Calibri" w:cs="Calibri"/>
          <w:b/>
          <w:sz w:val="24"/>
          <w:szCs w:val="24"/>
          <w:u w:val="single"/>
        </w:rPr>
        <w:t>(nantissements ou cessions de créances) :</w:t>
      </w:r>
    </w:p>
    <w:p w14:paraId="03DB5996" w14:textId="77777777" w:rsidR="00112EE7" w:rsidRPr="005F6442" w:rsidRDefault="00112EE7" w:rsidP="00112EE7">
      <w:pPr>
        <w:pStyle w:val="Qual-AE-Text-Normal-Justif"/>
        <w:rPr>
          <w:rFonts w:ascii="Calibri" w:hAnsi="Calibri" w:cs="Calibri"/>
          <w:szCs w:val="22"/>
        </w:rPr>
      </w:pPr>
    </w:p>
    <w:p w14:paraId="63763C59" w14:textId="77777777" w:rsidR="00574ACF" w:rsidRPr="00574ACF" w:rsidRDefault="00574ACF" w:rsidP="00574ACF">
      <w:pPr>
        <w:pStyle w:val="Qual-AE-Text-Normal-Justif"/>
        <w:rPr>
          <w:rFonts w:ascii="Calibri" w:hAnsi="Calibri" w:cs="Calibri"/>
          <w:b/>
          <w:sz w:val="24"/>
          <w:szCs w:val="24"/>
        </w:rPr>
      </w:pPr>
      <w:r w:rsidRPr="00574ACF">
        <w:rPr>
          <w:rFonts w:ascii="Calibri" w:hAnsi="Calibri" w:cs="Calibri"/>
          <w:b/>
          <w:sz w:val="24"/>
          <w:szCs w:val="24"/>
        </w:rPr>
        <w:t>Monsieur Jean-Pierre SAVARINO, Président de la SAS GALLICE 21</w:t>
      </w:r>
    </w:p>
    <w:p w14:paraId="49F6053D" w14:textId="77777777" w:rsidR="00574ACF" w:rsidRDefault="00574ACF" w:rsidP="00574ACF">
      <w:pPr>
        <w:pStyle w:val="Qual-AE-Text-Normal-Justif"/>
        <w:rPr>
          <w:rFonts w:ascii="Calibri" w:hAnsi="Calibri" w:cs="Calibri"/>
          <w:bCs/>
          <w:sz w:val="24"/>
          <w:szCs w:val="24"/>
        </w:rPr>
      </w:pPr>
      <w:r>
        <w:rPr>
          <w:rFonts w:ascii="Calibri" w:hAnsi="Calibri" w:cs="Calibri"/>
          <w:bCs/>
          <w:sz w:val="24"/>
          <w:szCs w:val="24"/>
        </w:rPr>
        <w:t>SAS GALLICE 21</w:t>
      </w:r>
    </w:p>
    <w:p w14:paraId="7E33C601" w14:textId="77777777" w:rsidR="00574ACF" w:rsidRDefault="00574ACF" w:rsidP="00574ACF">
      <w:pPr>
        <w:pStyle w:val="Qual-AE-Text-Normal-Justif"/>
        <w:rPr>
          <w:rFonts w:ascii="Calibri" w:hAnsi="Calibri" w:cs="Calibri"/>
          <w:bCs/>
          <w:sz w:val="24"/>
          <w:szCs w:val="24"/>
        </w:rPr>
      </w:pPr>
      <w:r>
        <w:rPr>
          <w:rFonts w:ascii="Calibri" w:hAnsi="Calibri" w:cs="Calibri"/>
          <w:bCs/>
          <w:sz w:val="24"/>
          <w:szCs w:val="24"/>
        </w:rPr>
        <w:t>Pointe du Croûton, 47 Boulevard Edouard Baudoin, 06160 JUAN LES PINS</w:t>
      </w:r>
    </w:p>
    <w:p w14:paraId="0BEEE1F2" w14:textId="54C0FCD2" w:rsidR="00112EE7" w:rsidRPr="00574ACF" w:rsidRDefault="00574ACF" w:rsidP="00112EE7">
      <w:pPr>
        <w:pStyle w:val="Qual-AE-Text-Normal-Justif"/>
        <w:rPr>
          <w:rFonts w:ascii="Calibri" w:hAnsi="Calibri" w:cs="Calibri"/>
          <w:bCs/>
          <w:sz w:val="24"/>
          <w:szCs w:val="24"/>
        </w:rPr>
      </w:pPr>
      <w:r>
        <w:rPr>
          <w:rFonts w:ascii="Calibri" w:hAnsi="Calibri" w:cs="Calibri"/>
          <w:bCs/>
          <w:sz w:val="24"/>
          <w:szCs w:val="24"/>
        </w:rPr>
        <w:t>Tél : 04.92.93.74.40</w:t>
      </w:r>
    </w:p>
    <w:p w14:paraId="76FC7E72" w14:textId="77777777" w:rsidR="00574ACF" w:rsidRPr="005F6442" w:rsidRDefault="00574ACF" w:rsidP="00112EE7">
      <w:pPr>
        <w:pStyle w:val="Qual-AE-Text-Normal-Justif"/>
        <w:rPr>
          <w:rFonts w:ascii="Calibri" w:hAnsi="Calibri" w:cs="Calibri"/>
          <w:sz w:val="24"/>
          <w:szCs w:val="24"/>
        </w:rPr>
      </w:pPr>
    </w:p>
    <w:p w14:paraId="665EBBD3" w14:textId="77777777" w:rsidR="00112EE7" w:rsidRPr="005F6442" w:rsidRDefault="00112EE7" w:rsidP="00112EE7">
      <w:pPr>
        <w:pStyle w:val="Qual-AE-Text-Normal-Justif"/>
        <w:rPr>
          <w:rFonts w:ascii="Calibri" w:hAnsi="Calibri" w:cs="Calibri"/>
          <w:b/>
          <w:sz w:val="24"/>
          <w:szCs w:val="24"/>
          <w:u w:val="single"/>
        </w:rPr>
      </w:pPr>
      <w:r w:rsidRPr="005F6442">
        <w:rPr>
          <w:rFonts w:ascii="Calibri" w:hAnsi="Calibri" w:cs="Calibri"/>
          <w:b/>
          <w:sz w:val="24"/>
          <w:szCs w:val="24"/>
        </w:rPr>
        <w:t xml:space="preserve">VIII.IV - </w:t>
      </w:r>
      <w:r w:rsidRPr="005F6442">
        <w:rPr>
          <w:rFonts w:ascii="Calibri" w:hAnsi="Calibri" w:cs="Calibri"/>
          <w:b/>
          <w:sz w:val="24"/>
          <w:szCs w:val="24"/>
          <w:u w:val="single"/>
        </w:rPr>
        <w:t>Désignation, adresse et téléphone du Comptable assignataire :</w:t>
      </w:r>
    </w:p>
    <w:p w14:paraId="5B587D2A" w14:textId="77777777" w:rsidR="00112EE7" w:rsidRPr="005F6442" w:rsidRDefault="00112EE7" w:rsidP="00112EE7">
      <w:pPr>
        <w:pStyle w:val="Qual-AE-Text-Normal-Justif"/>
        <w:rPr>
          <w:rFonts w:ascii="Calibri" w:hAnsi="Calibri" w:cs="Calibri"/>
          <w:sz w:val="24"/>
          <w:szCs w:val="24"/>
        </w:rPr>
      </w:pPr>
    </w:p>
    <w:p w14:paraId="1CBC1B59" w14:textId="77777777" w:rsidR="00574ACF" w:rsidRPr="00574ACF" w:rsidRDefault="00574ACF" w:rsidP="00574ACF">
      <w:pPr>
        <w:pStyle w:val="Qual-AE-Text-Normal-Justif"/>
        <w:rPr>
          <w:rFonts w:asciiTheme="minorHAnsi" w:hAnsiTheme="minorHAnsi" w:cstheme="minorHAnsi"/>
          <w:b/>
          <w:bCs/>
          <w:sz w:val="24"/>
          <w:szCs w:val="24"/>
        </w:rPr>
      </w:pPr>
      <w:r w:rsidRPr="00574ACF">
        <w:rPr>
          <w:rFonts w:asciiTheme="minorHAnsi" w:hAnsiTheme="minorHAnsi" w:cstheme="minorHAnsi"/>
          <w:b/>
          <w:bCs/>
          <w:sz w:val="24"/>
          <w:szCs w:val="24"/>
        </w:rPr>
        <w:t>SAS GALLICE 21</w:t>
      </w:r>
    </w:p>
    <w:p w14:paraId="7771D61B"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Pointe du Croûton, 47 Boulevard Edouard Baudoin,</w:t>
      </w:r>
    </w:p>
    <w:p w14:paraId="652FD386"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06160 JUAN LES PINS</w:t>
      </w:r>
    </w:p>
    <w:p w14:paraId="76D2B67C" w14:textId="77777777" w:rsidR="00574ACF" w:rsidRDefault="00574ACF" w:rsidP="00574ACF">
      <w:pPr>
        <w:pStyle w:val="Qual-AE-Text-Normal-Justif"/>
        <w:rPr>
          <w:rFonts w:asciiTheme="minorHAnsi" w:hAnsiTheme="minorHAnsi" w:cstheme="minorHAnsi"/>
          <w:sz w:val="24"/>
          <w:szCs w:val="24"/>
        </w:rPr>
      </w:pPr>
    </w:p>
    <w:p w14:paraId="0CAFA817" w14:textId="77777777" w:rsidR="00574ACF" w:rsidRDefault="00574ACF" w:rsidP="00574ACF">
      <w:pPr>
        <w:pStyle w:val="Qual-AE-Text-Normal-Justif"/>
        <w:rPr>
          <w:rFonts w:asciiTheme="minorHAnsi" w:hAnsiTheme="minorHAnsi" w:cstheme="minorHAnsi"/>
          <w:sz w:val="24"/>
          <w:szCs w:val="24"/>
          <w:u w:val="single"/>
        </w:rPr>
      </w:pPr>
      <w:r w:rsidRPr="00574ACF">
        <w:rPr>
          <w:rFonts w:asciiTheme="minorHAnsi" w:hAnsiTheme="minorHAnsi" w:cstheme="minorHAnsi"/>
          <w:sz w:val="24"/>
          <w:szCs w:val="24"/>
          <w:u w:val="single"/>
        </w:rPr>
        <w:t>Comptabilité fournisseurs</w:t>
      </w:r>
    </w:p>
    <w:p w14:paraId="17023173" w14:textId="77777777" w:rsidR="00574ACF" w:rsidRPr="00574ACF" w:rsidRDefault="00574ACF" w:rsidP="00574ACF">
      <w:pPr>
        <w:pStyle w:val="Qual-AE-Text-Normal-Justif"/>
        <w:rPr>
          <w:rFonts w:asciiTheme="minorHAnsi" w:hAnsiTheme="minorHAnsi" w:cstheme="minorHAnsi"/>
          <w:sz w:val="24"/>
          <w:szCs w:val="24"/>
          <w:u w:val="single"/>
        </w:rPr>
      </w:pPr>
    </w:p>
    <w:p w14:paraId="49D02357"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Tél : 04.92.93.74.43</w:t>
      </w:r>
    </w:p>
    <w:p w14:paraId="28AE493D" w14:textId="77777777" w:rsidR="00574ACF" w:rsidRDefault="00574ACF" w:rsidP="00574ACF">
      <w:pPr>
        <w:pStyle w:val="Qual-AE-Text-Normal-Justif"/>
        <w:rPr>
          <w:rFonts w:asciiTheme="minorHAnsi" w:hAnsiTheme="minorHAnsi" w:cstheme="minorHAnsi"/>
          <w:sz w:val="24"/>
          <w:szCs w:val="24"/>
        </w:rPr>
      </w:pPr>
    </w:p>
    <w:p w14:paraId="50E8A828"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 xml:space="preserve">Mail : </w:t>
      </w:r>
      <w:hyperlink r:id="rId15" w:history="1">
        <w:r>
          <w:rPr>
            <w:rStyle w:val="Lienhypertexte"/>
            <w:rFonts w:asciiTheme="minorHAnsi" w:hAnsiTheme="minorHAnsi" w:cstheme="minorHAnsi"/>
            <w:sz w:val="24"/>
            <w:szCs w:val="24"/>
          </w:rPr>
          <w:t>compta@gallice21.com</w:t>
        </w:r>
      </w:hyperlink>
    </w:p>
    <w:p w14:paraId="0887E16C" w14:textId="77777777" w:rsidR="00574ACF" w:rsidRDefault="00574ACF" w:rsidP="00574ACF">
      <w:pPr>
        <w:pStyle w:val="Qual-AE-Text-Normal-Justif"/>
        <w:rPr>
          <w:rFonts w:asciiTheme="minorHAnsi" w:hAnsiTheme="minorHAnsi" w:cstheme="minorHAnsi"/>
          <w:sz w:val="24"/>
          <w:szCs w:val="24"/>
        </w:rPr>
      </w:pPr>
    </w:p>
    <w:p w14:paraId="5FDFAC5F" w14:textId="77777777" w:rsidR="00574ACF" w:rsidRDefault="00574ACF" w:rsidP="00574ACF">
      <w:pPr>
        <w:pStyle w:val="Qual-AE-Text-Normal-Justif"/>
        <w:rPr>
          <w:rFonts w:asciiTheme="minorHAnsi" w:hAnsiTheme="minorHAnsi" w:cstheme="minorHAnsi"/>
          <w:sz w:val="24"/>
          <w:szCs w:val="24"/>
        </w:rPr>
      </w:pPr>
      <w:r>
        <w:rPr>
          <w:rFonts w:asciiTheme="minorHAnsi" w:hAnsiTheme="minorHAnsi" w:cstheme="minorHAnsi"/>
          <w:sz w:val="24"/>
          <w:szCs w:val="24"/>
        </w:rPr>
        <w:t>TVA N°FR03 824 576 433</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77777777"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38" w:name="_Toc109554929"/>
      <w:bookmarkStart w:id="39" w:name="_Toc109555272"/>
      <w:bookmarkStart w:id="40" w:name="_Toc524435717"/>
      <w:bookmarkEnd w:id="10"/>
      <w:bookmarkEnd w:id="11"/>
      <w:bookmarkEnd w:id="12"/>
      <w:bookmarkEnd w:id="13"/>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77A1FBC5" w14:textId="77777777" w:rsidR="002D7913" w:rsidRDefault="002D7913" w:rsidP="002D7913">
      <w:pPr>
        <w:spacing w:line="240" w:lineRule="exact"/>
        <w:ind w:left="4253"/>
        <w:jc w:val="both"/>
        <w:rPr>
          <w:rFonts w:ascii="Calibri" w:hAnsi="Calibri" w:cs="Calibri"/>
          <w:sz w:val="22"/>
          <w:szCs w:val="22"/>
        </w:rPr>
      </w:pPr>
      <w:r w:rsidRPr="00AC7AFF">
        <w:rPr>
          <w:rFonts w:ascii="Calibri" w:hAnsi="Calibri" w:cs="Calibri"/>
          <w:sz w:val="22"/>
          <w:szCs w:val="22"/>
        </w:rPr>
        <w:t>Jean Pierre SAVARINO</w:t>
      </w:r>
    </w:p>
    <w:p w14:paraId="02E95926" w14:textId="2EFB1685" w:rsidR="00C75BAB" w:rsidRDefault="00C75BAB" w:rsidP="002D7913">
      <w:pPr>
        <w:spacing w:line="240" w:lineRule="exact"/>
        <w:ind w:left="4253"/>
        <w:jc w:val="both"/>
        <w:rPr>
          <w:rFonts w:ascii="Calibri" w:hAnsi="Calibri" w:cs="Calibri"/>
          <w:sz w:val="22"/>
          <w:szCs w:val="22"/>
        </w:rPr>
      </w:pPr>
      <w:r>
        <w:rPr>
          <w:rFonts w:ascii="Calibri" w:hAnsi="Calibri" w:cs="Calibri"/>
          <w:sz w:val="22"/>
          <w:szCs w:val="22"/>
        </w:rPr>
        <w:br w:type="page"/>
      </w:r>
    </w:p>
    <w:p w14:paraId="719BB6DE" w14:textId="20A3C6D7" w:rsidR="00C75BAB" w:rsidRPr="00AC7AFF" w:rsidRDefault="00C75BAB" w:rsidP="007D5015">
      <w:pPr>
        <w:pStyle w:val="Titre1"/>
      </w:pPr>
      <w:bookmarkStart w:id="41" w:name="_Toc204681285"/>
      <w:r>
        <w:lastRenderedPageBreak/>
        <w:t>ANNEXE 1 : déclaration</w:t>
      </w:r>
      <w:bookmarkEnd w:id="41"/>
    </w:p>
    <w:p w14:paraId="1C4499CC" w14:textId="77777777" w:rsidR="002D7913" w:rsidRPr="005F6442" w:rsidRDefault="002D7913" w:rsidP="002D7913">
      <w:pPr>
        <w:tabs>
          <w:tab w:val="left" w:pos="1720"/>
        </w:tabs>
        <w:ind w:right="-311"/>
        <w:jc w:val="both"/>
        <w:rPr>
          <w:rFonts w:ascii="Calibri" w:hAnsi="Calibri" w:cs="Calibri"/>
          <w:b/>
          <w:sz w:val="28"/>
        </w:rPr>
      </w:pPr>
    </w:p>
    <w:p w14:paraId="76883FDE" w14:textId="521D5C98" w:rsidR="005834D8" w:rsidRPr="00C726B9" w:rsidRDefault="005834D8" w:rsidP="00C75BAB">
      <w:pPr>
        <w:pStyle w:val="Titre"/>
        <w:spacing w:before="0" w:after="0"/>
        <w:jc w:val="left"/>
        <w:rPr>
          <w:rFonts w:asciiTheme="minorHAnsi" w:eastAsiaTheme="majorEastAsia" w:hAnsiTheme="minorHAnsi" w:cstheme="minorHAnsi"/>
          <w:i/>
          <w:iCs/>
          <w:color w:val="4472C4" w:themeColor="accent1"/>
          <w:kern w:val="28"/>
          <w:sz w:val="24"/>
          <w:szCs w:val="24"/>
          <w:highlight w:val="cyan"/>
        </w:rPr>
      </w:pPr>
      <w:r w:rsidRPr="00C726B9">
        <w:rPr>
          <w:rFonts w:asciiTheme="minorHAnsi" w:hAnsiTheme="minorHAnsi" w:cstheme="minorHAnsi"/>
          <w:sz w:val="24"/>
          <w:szCs w:val="24"/>
        </w:rPr>
        <w:t xml:space="preserve">Déclaration annexée à la candidature à un marché public de la </w:t>
      </w:r>
      <w:r w:rsidR="008A1561" w:rsidRPr="00C726B9">
        <w:rPr>
          <w:rFonts w:asciiTheme="minorHAnsi" w:hAnsiTheme="minorHAnsi" w:cstheme="minorHAnsi"/>
          <w:sz w:val="24"/>
          <w:szCs w:val="24"/>
        </w:rPr>
        <w:t xml:space="preserve">SAS </w:t>
      </w:r>
      <w:r w:rsidR="007D1083" w:rsidRPr="00C726B9">
        <w:rPr>
          <w:rFonts w:asciiTheme="minorHAnsi" w:hAnsiTheme="minorHAnsi" w:cstheme="minorHAnsi"/>
          <w:sz w:val="24"/>
          <w:szCs w:val="24"/>
        </w:rPr>
        <w:t>GALLICE 21</w:t>
      </w:r>
    </w:p>
    <w:p w14:paraId="64071425" w14:textId="77777777" w:rsidR="005834D8" w:rsidRPr="00C726B9" w:rsidRDefault="005834D8" w:rsidP="005834D8">
      <w:pPr>
        <w:overflowPunct w:val="0"/>
        <w:autoSpaceDE w:val="0"/>
        <w:autoSpaceDN w:val="0"/>
        <w:adjustRightInd w:val="0"/>
        <w:textAlignment w:val="baseline"/>
        <w:rPr>
          <w:rFonts w:asciiTheme="minorHAnsi" w:hAnsiTheme="minorHAnsi" w:cstheme="minorHAnsi"/>
          <w:szCs w:val="24"/>
        </w:rPr>
      </w:pPr>
    </w:p>
    <w:p w14:paraId="7E9CA9E0" w14:textId="42526670" w:rsidR="005834D8" w:rsidRPr="00C726B9" w:rsidRDefault="005834D8" w:rsidP="00B37EA3">
      <w:pPr>
        <w:overflowPunct w:val="0"/>
        <w:autoSpaceDE w:val="0"/>
        <w:autoSpaceDN w:val="0"/>
        <w:adjustRightInd w:val="0"/>
        <w:jc w:val="both"/>
        <w:textAlignment w:val="baseline"/>
        <w:rPr>
          <w:rFonts w:asciiTheme="minorHAnsi" w:hAnsiTheme="minorHAnsi" w:cstheme="minorHAnsi"/>
          <w:szCs w:val="24"/>
        </w:rPr>
      </w:pPr>
      <w:bookmarkStart w:id="42" w:name="_Hlk204682886"/>
      <w:r w:rsidRPr="00C726B9">
        <w:rPr>
          <w:rFonts w:asciiTheme="minorHAnsi" w:hAnsiTheme="minorHAnsi" w:cstheme="minorHAnsi"/>
          <w:szCs w:val="24"/>
        </w:rPr>
        <w:t xml:space="preserve">Marché </w:t>
      </w:r>
      <w:bookmarkStart w:id="43" w:name="_Hlk126846614"/>
      <w:r w:rsidR="00FC1123" w:rsidRPr="00C726B9">
        <w:rPr>
          <w:rFonts w:asciiTheme="minorHAnsi" w:hAnsiTheme="minorHAnsi" w:cstheme="minorHAnsi"/>
          <w:szCs w:val="24"/>
        </w:rPr>
        <w:t>«</w:t>
      </w:r>
      <w:r w:rsidR="007D383B" w:rsidRPr="00C726B9">
        <w:rPr>
          <w:rFonts w:asciiTheme="minorHAnsi" w:hAnsiTheme="minorHAnsi" w:cstheme="minorHAnsi"/>
          <w:szCs w:val="24"/>
        </w:rPr>
        <w:t xml:space="preserve"> Impression, façonnage et livraison de supports papier de communication pour la CCINCA et ses filiales</w:t>
      </w:r>
      <w:r w:rsidR="00FC1123" w:rsidRPr="00C726B9">
        <w:rPr>
          <w:rFonts w:asciiTheme="minorHAnsi" w:hAnsiTheme="minorHAnsi" w:cstheme="minorHAnsi"/>
          <w:szCs w:val="24"/>
        </w:rPr>
        <w:t> »</w:t>
      </w:r>
    </w:p>
    <w:bookmarkEnd w:id="43"/>
    <w:bookmarkEnd w:id="42"/>
    <w:p w14:paraId="5B2DFFCB" w14:textId="77777777" w:rsidR="005834D8" w:rsidRPr="00C726B9" w:rsidRDefault="005834D8" w:rsidP="005834D8">
      <w:pPr>
        <w:overflowPunct w:val="0"/>
        <w:autoSpaceDE w:val="0"/>
        <w:autoSpaceDN w:val="0"/>
        <w:adjustRightInd w:val="0"/>
        <w:textAlignment w:val="baseline"/>
        <w:rPr>
          <w:rFonts w:asciiTheme="minorHAnsi" w:hAnsiTheme="minorHAnsi" w:cstheme="minorHAnsi"/>
          <w:szCs w:val="24"/>
        </w:rPr>
      </w:pPr>
    </w:p>
    <w:p w14:paraId="5C456D5D" w14:textId="6D7963BB" w:rsidR="00812430" w:rsidRPr="00C726B9" w:rsidRDefault="00812430" w:rsidP="00812430">
      <w:pPr>
        <w:overflowPunct w:val="0"/>
        <w:autoSpaceDE w:val="0"/>
        <w:autoSpaceDN w:val="0"/>
        <w:adjustRightInd w:val="0"/>
        <w:textAlignment w:val="baseline"/>
        <w:rPr>
          <w:rFonts w:asciiTheme="minorHAnsi" w:hAnsiTheme="minorHAnsi" w:cstheme="minorHAnsi"/>
          <w:szCs w:val="24"/>
        </w:rPr>
      </w:pPr>
      <w:r w:rsidRPr="00C726B9">
        <w:rPr>
          <w:rFonts w:asciiTheme="minorHAnsi" w:hAnsiTheme="minorHAnsi" w:cstheme="minorHAnsi"/>
          <w:szCs w:val="24"/>
        </w:rPr>
        <w:t xml:space="preserve">Je, soussigné [NOM – PRENOM], agissant tant à titre personnel qu’en tant que représentant de l’entité économique candidate au marché public en rubrique pour mes préposés et pour les entreprises dans lesquelles je détiens directement ou indirectement des participations atteste avoir connaissance du fait que l’intervention d’un élu dans la décision d’attribution d’un marché à une entité économique dans laquelle il a un intérêt personnel caractérise le </w:t>
      </w:r>
      <w:r w:rsidRPr="00C726B9">
        <w:rPr>
          <w:rFonts w:asciiTheme="minorHAnsi" w:hAnsiTheme="minorHAnsi" w:cstheme="minorHAnsi"/>
          <w:b/>
          <w:bCs/>
          <w:szCs w:val="24"/>
        </w:rPr>
        <w:t>délit de prise illégale d’intérêts</w:t>
      </w:r>
      <w:r w:rsidRPr="00C726B9">
        <w:rPr>
          <w:rFonts w:asciiTheme="minorHAnsi" w:hAnsiTheme="minorHAnsi" w:cstheme="minorHAnsi"/>
          <w:szCs w:val="24"/>
        </w:rPr>
        <w:t> :</w:t>
      </w:r>
    </w:p>
    <w:p w14:paraId="6E817102" w14:textId="77777777" w:rsidR="00812430" w:rsidRPr="00C726B9" w:rsidRDefault="00812430" w:rsidP="00812430">
      <w:pPr>
        <w:overflowPunct w:val="0"/>
        <w:autoSpaceDE w:val="0"/>
        <w:autoSpaceDN w:val="0"/>
        <w:adjustRightInd w:val="0"/>
        <w:textAlignment w:val="baseline"/>
        <w:rPr>
          <w:rFonts w:asciiTheme="minorHAnsi" w:hAnsiTheme="minorHAnsi" w:cstheme="minorHAnsi"/>
          <w:szCs w:val="24"/>
        </w:rPr>
      </w:pPr>
      <w:r w:rsidRPr="00C726B9">
        <w:rPr>
          <w:rFonts w:asciiTheme="minorHAnsi" w:hAnsiTheme="minorHAnsi" w:cstheme="minorHAnsi"/>
          <w:szCs w:val="24"/>
        </w:rPr>
        <w:t xml:space="preserve">Ainsi déclare : </w:t>
      </w:r>
    </w:p>
    <w:p w14:paraId="76D94CF7" w14:textId="2C6E55AB" w:rsidR="00812430" w:rsidRPr="00C726B9" w:rsidRDefault="00812430" w:rsidP="00812430">
      <w:pPr>
        <w:numPr>
          <w:ilvl w:val="0"/>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 xml:space="preserve">Ne pas être en situation de conflit d’intérêt </w:t>
      </w:r>
    </w:p>
    <w:p w14:paraId="096A87A9" w14:textId="6EF6B2E2" w:rsidR="00812430" w:rsidRPr="00C726B9" w:rsidRDefault="00F0491C" w:rsidP="00812430">
      <w:pPr>
        <w:numPr>
          <w:ilvl w:val="0"/>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A</w:t>
      </w:r>
      <w:r w:rsidR="00812430" w:rsidRPr="00C726B9">
        <w:rPr>
          <w:rFonts w:asciiTheme="minorHAnsi" w:eastAsia="SimSun" w:hAnsiTheme="minorHAnsi" w:cstheme="minorHAnsi"/>
          <w:kern w:val="2"/>
          <w:szCs w:val="24"/>
          <w:lang w:eastAsia="hi-IN" w:bidi="hi-IN"/>
        </w:rPr>
        <w:t>voir connaissance de l’article 432-12 du Code pénal relatif à la prise illégale d’intérêts qui réprime :</w:t>
      </w:r>
    </w:p>
    <w:p w14:paraId="56E30F79" w14:textId="77777777" w:rsidR="00812430" w:rsidRPr="00C726B9" w:rsidRDefault="00812430" w:rsidP="00812430">
      <w:pPr>
        <w:numPr>
          <w:ilvl w:val="1"/>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C726B9" w:rsidRDefault="00812430" w:rsidP="00812430">
      <w:pPr>
        <w:numPr>
          <w:ilvl w:val="1"/>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w:t>
      </w:r>
      <w:proofErr w:type="gramStart"/>
      <w:r w:rsidRPr="00C726B9">
        <w:rPr>
          <w:rFonts w:asciiTheme="minorHAnsi" w:eastAsia="SimSun" w:hAnsiTheme="minorHAnsi" w:cstheme="minorHAnsi"/>
          <w:kern w:val="2"/>
          <w:szCs w:val="24"/>
          <w:lang w:eastAsia="hi-IN" w:bidi="hi-IN"/>
        </w:rPr>
        <w:t> ;[</w:t>
      </w:r>
      <w:proofErr w:type="gramEnd"/>
      <w:r w:rsidRPr="00C726B9">
        <w:rPr>
          <w:rFonts w:asciiTheme="minorHAnsi" w:eastAsia="SimSun" w:hAnsiTheme="minorHAnsi" w:cstheme="minorHAnsi"/>
          <w:kern w:val="2"/>
          <w:szCs w:val="24"/>
          <w:lang w:eastAsia="hi-IN" w:bidi="hi-IN"/>
        </w:rPr>
        <w:t>…] »</w:t>
      </w:r>
    </w:p>
    <w:p w14:paraId="19E2FB77" w14:textId="77777777" w:rsidR="00812430" w:rsidRPr="00C726B9" w:rsidRDefault="00812430" w:rsidP="00812430">
      <w:pPr>
        <w:tabs>
          <w:tab w:val="left" w:pos="993"/>
        </w:tabs>
        <w:spacing w:line="276" w:lineRule="auto"/>
        <w:ind w:firstLine="567"/>
        <w:jc w:val="both"/>
        <w:rPr>
          <w:rFonts w:asciiTheme="minorHAnsi" w:hAnsiTheme="minorHAnsi" w:cstheme="minorHAnsi"/>
          <w:szCs w:val="24"/>
        </w:rPr>
      </w:pPr>
    </w:p>
    <w:p w14:paraId="33D5C678" w14:textId="77777777" w:rsidR="00812430" w:rsidRPr="00C726B9" w:rsidRDefault="00812430" w:rsidP="00812430">
      <w:pPr>
        <w:suppressAutoHyphens/>
        <w:ind w:left="1077"/>
        <w:contextualSpacing/>
        <w:rPr>
          <w:rFonts w:asciiTheme="minorHAnsi" w:eastAsia="SimSun" w:hAnsiTheme="minorHAnsi" w:cstheme="minorHAnsi"/>
          <w:kern w:val="2"/>
          <w:szCs w:val="24"/>
          <w:lang w:eastAsia="hi-IN" w:bidi="hi-IN"/>
        </w:rPr>
      </w:pPr>
    </w:p>
    <w:p w14:paraId="2B2BB2F3" w14:textId="77777777" w:rsidR="00812430" w:rsidRPr="00C726B9" w:rsidRDefault="00812430" w:rsidP="00812430">
      <w:pPr>
        <w:suppressAutoHyphens/>
        <w:ind w:left="1077"/>
        <w:contextualSpacing/>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Fait à …le…</w:t>
      </w:r>
    </w:p>
    <w:p w14:paraId="467CE773" w14:textId="77777777" w:rsidR="00812430" w:rsidRPr="00C726B9" w:rsidRDefault="00812430" w:rsidP="00812430">
      <w:pPr>
        <w:suppressAutoHyphens/>
        <w:ind w:left="1077"/>
        <w:contextualSpacing/>
        <w:rPr>
          <w:rFonts w:asciiTheme="minorHAnsi" w:eastAsia="SimSun" w:hAnsiTheme="minorHAnsi" w:cstheme="minorHAnsi"/>
          <w:kern w:val="2"/>
          <w:szCs w:val="24"/>
          <w:lang w:eastAsia="hi-IN" w:bidi="hi-IN"/>
        </w:rPr>
      </w:pPr>
    </w:p>
    <w:p w14:paraId="40C7F215" w14:textId="77777777" w:rsidR="00812430" w:rsidRPr="00C726B9" w:rsidRDefault="00812430" w:rsidP="00812430">
      <w:pPr>
        <w:suppressAutoHyphens/>
        <w:ind w:left="1077"/>
        <w:contextualSpacing/>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Prénom :</w:t>
      </w:r>
    </w:p>
    <w:p w14:paraId="519ED829" w14:textId="2563475E" w:rsidR="00812430" w:rsidRPr="00C726B9" w:rsidRDefault="00812430" w:rsidP="00812430">
      <w:pPr>
        <w:suppressAutoHyphens/>
        <w:ind w:left="1077"/>
        <w:contextualSpacing/>
        <w:rPr>
          <w:rFonts w:asciiTheme="minorHAnsi" w:eastAsia="SimSun" w:hAnsiTheme="minorHAnsi" w:cstheme="minorHAnsi"/>
          <w:kern w:val="2"/>
          <w:szCs w:val="24"/>
          <w:lang w:eastAsia="hi-IN" w:bidi="hi-IN"/>
        </w:rPr>
      </w:pPr>
      <w:r w:rsidRPr="00C726B9">
        <w:rPr>
          <w:rFonts w:asciiTheme="minorHAnsi" w:eastAsia="SimSun" w:hAnsiTheme="minorHAnsi" w:cstheme="minorHAnsi"/>
          <w:kern w:val="2"/>
          <w:szCs w:val="24"/>
          <w:lang w:eastAsia="hi-IN" w:bidi="hi-IN"/>
        </w:rPr>
        <w:t>Nom :</w:t>
      </w:r>
    </w:p>
    <w:p w14:paraId="6CB5ADB9" w14:textId="77777777" w:rsidR="0048789F" w:rsidRPr="00C726B9" w:rsidRDefault="0048789F" w:rsidP="00812430">
      <w:pPr>
        <w:suppressAutoHyphens/>
        <w:ind w:left="1077"/>
        <w:contextualSpacing/>
        <w:rPr>
          <w:rFonts w:asciiTheme="minorHAnsi" w:eastAsia="SimSun" w:hAnsiTheme="minorHAnsi" w:cstheme="minorHAnsi"/>
          <w:kern w:val="2"/>
          <w:szCs w:val="24"/>
          <w:lang w:eastAsia="hi-IN" w:bidi="hi-IN"/>
        </w:rPr>
      </w:pPr>
    </w:p>
    <w:p w14:paraId="55D77024" w14:textId="5E1A4DB1" w:rsidR="00812430" w:rsidRPr="00C726B9" w:rsidRDefault="00812430" w:rsidP="00812430">
      <w:pPr>
        <w:overflowPunct w:val="0"/>
        <w:autoSpaceDE w:val="0"/>
        <w:autoSpaceDN w:val="0"/>
        <w:adjustRightInd w:val="0"/>
        <w:textAlignment w:val="baseline"/>
        <w:rPr>
          <w:rFonts w:asciiTheme="minorHAnsi" w:hAnsiTheme="minorHAnsi" w:cstheme="minorHAnsi"/>
          <w:szCs w:val="24"/>
        </w:rPr>
      </w:pPr>
      <w:r w:rsidRPr="00C726B9">
        <w:rPr>
          <w:rFonts w:asciiTheme="minorHAnsi" w:hAnsiTheme="minorHAnsi" w:cstheme="minorHAnsi"/>
          <w:szCs w:val="24"/>
        </w:rPr>
        <w:t xml:space="preserve">                                                              Entreprise (cachet)</w:t>
      </w:r>
      <w:r w:rsidR="0048789F" w:rsidRPr="00C726B9">
        <w:rPr>
          <w:rFonts w:asciiTheme="minorHAnsi" w:hAnsiTheme="minorHAnsi" w:cstheme="minorHAnsi"/>
          <w:szCs w:val="24"/>
        </w:rPr>
        <w:t xml:space="preserve">   </w:t>
      </w:r>
    </w:p>
    <w:p w14:paraId="5E3BA22E" w14:textId="77777777" w:rsidR="007D383B" w:rsidRDefault="007D383B" w:rsidP="007D383B">
      <w:pPr>
        <w:pStyle w:val="Titre"/>
        <w:jc w:val="left"/>
        <w:rPr>
          <w:lang w:eastAsia="zh-CN"/>
        </w:rPr>
        <w:sectPr w:rsidR="007D383B" w:rsidSect="00911327">
          <w:headerReference w:type="default" r:id="rId16"/>
          <w:footerReference w:type="default" r:id="rId17"/>
          <w:headerReference w:type="first" r:id="rId18"/>
          <w:footerReference w:type="first" r:id="rId19"/>
          <w:pgSz w:w="11906" w:h="16838" w:code="9"/>
          <w:pgMar w:top="1418" w:right="851" w:bottom="1418" w:left="851" w:header="57" w:footer="363" w:gutter="0"/>
          <w:cols w:space="720"/>
          <w:titlePg/>
          <w:docGrid w:linePitch="360"/>
        </w:sectPr>
      </w:pPr>
    </w:p>
    <w:p w14:paraId="7CAEC32B" w14:textId="77777777" w:rsidR="007D383B" w:rsidRDefault="007D383B" w:rsidP="007D5015">
      <w:pPr>
        <w:pStyle w:val="Titre1"/>
        <w:rPr>
          <w:lang w:eastAsia="zh-CN"/>
        </w:rPr>
      </w:pPr>
      <w:bookmarkStart w:id="44" w:name="_Toc195710364"/>
      <w:bookmarkStart w:id="45" w:name="_Toc204681286"/>
      <w:bookmarkStart w:id="46" w:name="_Hlk204682937"/>
      <w:r>
        <w:rPr>
          <w:lang w:eastAsia="zh-CN"/>
        </w:rPr>
        <w:lastRenderedPageBreak/>
        <w:t>Annexe 2 : Désignation des co-traitants et répartition des prestations</w:t>
      </w:r>
      <w:bookmarkEnd w:id="44"/>
      <w:bookmarkEnd w:id="45"/>
    </w:p>
    <w:bookmarkEnd w:id="46"/>
    <w:p w14:paraId="3A43DF20" w14:textId="77777777" w:rsidR="007D383B" w:rsidRDefault="007D383B" w:rsidP="007D383B">
      <w:pPr>
        <w:pStyle w:val="Corpsdetexte"/>
        <w:rPr>
          <w:lang w:eastAsia="zh-CN"/>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7D383B" w:rsidRPr="005F6442" w14:paraId="2ABEE83F" w14:textId="77777777" w:rsidTr="00ED3A73">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CFF427F" w14:textId="77777777" w:rsidR="007D383B" w:rsidRPr="005F6442" w:rsidRDefault="007D383B" w:rsidP="00ED3A73">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27A6C3B3" w14:textId="77777777" w:rsidR="007D383B" w:rsidRPr="005F6442" w:rsidRDefault="007D383B" w:rsidP="00ED3A73">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43AE8165" w14:textId="77777777" w:rsidR="007D383B" w:rsidRPr="005F6442" w:rsidRDefault="007D383B" w:rsidP="00ED3A73">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18A6D197" w14:textId="77777777" w:rsidR="007D383B" w:rsidRPr="005F6442" w:rsidRDefault="007D383B" w:rsidP="00ED3A73">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52C355C9" w14:textId="77777777" w:rsidR="007D383B" w:rsidRPr="005F6442" w:rsidRDefault="007D383B" w:rsidP="00ED3A73">
            <w:pPr>
              <w:jc w:val="center"/>
              <w:rPr>
                <w:rFonts w:ascii="Calibri" w:hAnsi="Calibri" w:cs="Calibri"/>
                <w:sz w:val="18"/>
              </w:rPr>
            </w:pPr>
            <w:r w:rsidRPr="005F6442">
              <w:rPr>
                <w:rFonts w:ascii="Calibri" w:hAnsi="Calibri" w:cs="Calibri"/>
                <w:i/>
                <w:sz w:val="18"/>
              </w:rPr>
              <w:t>Montant T.T.C.</w:t>
            </w:r>
          </w:p>
        </w:tc>
      </w:tr>
      <w:tr w:rsidR="007D383B" w:rsidRPr="005F6442" w14:paraId="5DE8E82C" w14:textId="77777777" w:rsidTr="00ED3A73">
        <w:trPr>
          <w:cantSplit/>
          <w:trHeight w:val="217"/>
        </w:trPr>
        <w:tc>
          <w:tcPr>
            <w:tcW w:w="5182" w:type="dxa"/>
            <w:tcBorders>
              <w:top w:val="single" w:sz="6" w:space="0" w:color="000000"/>
              <w:left w:val="single" w:sz="6" w:space="0" w:color="000000"/>
              <w:bottom w:val="single" w:sz="6" w:space="0" w:color="000000"/>
            </w:tcBorders>
          </w:tcPr>
          <w:p w14:paraId="78E085C3"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5878719D" w14:textId="77777777" w:rsidR="007D383B" w:rsidRPr="005F6442" w:rsidRDefault="007D383B" w:rsidP="00ED3A7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1FAB83E8"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11F01607"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4289CD9B"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BA17C97"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3D35790F"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77203E0"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C0B7087" w14:textId="77777777" w:rsidR="007D383B" w:rsidRPr="005F6442" w:rsidRDefault="007D383B" w:rsidP="00ED3A73">
            <w:pPr>
              <w:snapToGrid w:val="0"/>
              <w:rPr>
                <w:rFonts w:ascii="Calibri" w:hAnsi="Calibri" w:cs="Calibri"/>
                <w:sz w:val="16"/>
              </w:rPr>
            </w:pPr>
          </w:p>
        </w:tc>
      </w:tr>
      <w:tr w:rsidR="007D383B" w:rsidRPr="005F6442" w14:paraId="2F5EEC60" w14:textId="77777777" w:rsidTr="00ED3A73">
        <w:trPr>
          <w:cantSplit/>
          <w:trHeight w:val="218"/>
        </w:trPr>
        <w:tc>
          <w:tcPr>
            <w:tcW w:w="5182" w:type="dxa"/>
            <w:tcBorders>
              <w:top w:val="single" w:sz="6" w:space="0" w:color="000000"/>
              <w:left w:val="single" w:sz="6" w:space="0" w:color="000000"/>
              <w:bottom w:val="single" w:sz="6" w:space="0" w:color="000000"/>
            </w:tcBorders>
          </w:tcPr>
          <w:p w14:paraId="4B1FC703"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1D228E91" w14:textId="77777777" w:rsidR="007D383B" w:rsidRPr="005F6442" w:rsidRDefault="007D383B" w:rsidP="00ED3A7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51C4074C"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6858D868"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3372F9E7"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CE9F0E0"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5CAB90A" w14:textId="77777777" w:rsidR="007D383B" w:rsidRPr="005F6442" w:rsidRDefault="007D383B" w:rsidP="00ED3A73">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1D296B2F"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901A68A" w14:textId="77777777" w:rsidR="007D383B" w:rsidRPr="005F6442" w:rsidRDefault="007D383B" w:rsidP="00ED3A73">
            <w:pPr>
              <w:snapToGrid w:val="0"/>
              <w:rPr>
                <w:rFonts w:ascii="Calibri" w:hAnsi="Calibri" w:cs="Calibri"/>
                <w:sz w:val="16"/>
              </w:rPr>
            </w:pPr>
          </w:p>
        </w:tc>
      </w:tr>
      <w:tr w:rsidR="007D383B" w:rsidRPr="005F6442" w14:paraId="23755DCE" w14:textId="77777777" w:rsidTr="00ED3A73">
        <w:trPr>
          <w:cantSplit/>
          <w:trHeight w:val="217"/>
        </w:trPr>
        <w:tc>
          <w:tcPr>
            <w:tcW w:w="5182" w:type="dxa"/>
            <w:tcBorders>
              <w:top w:val="single" w:sz="6" w:space="0" w:color="000000"/>
              <w:left w:val="single" w:sz="6" w:space="0" w:color="000000"/>
              <w:bottom w:val="single" w:sz="6" w:space="0" w:color="000000"/>
            </w:tcBorders>
          </w:tcPr>
          <w:p w14:paraId="679EFC75"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59480FAF" w14:textId="77777777" w:rsidR="007D383B" w:rsidRPr="005F6442" w:rsidRDefault="007D383B" w:rsidP="00ED3A7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3C8E9E17"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4653B950"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14F90D8E"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189ABBF"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98E89D8"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C4AD393"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1DA37968" w14:textId="77777777" w:rsidR="007D383B" w:rsidRPr="005F6442" w:rsidRDefault="007D383B" w:rsidP="00ED3A73">
            <w:pPr>
              <w:snapToGrid w:val="0"/>
              <w:rPr>
                <w:rFonts w:ascii="Calibri" w:hAnsi="Calibri" w:cs="Calibri"/>
                <w:sz w:val="16"/>
              </w:rPr>
            </w:pPr>
          </w:p>
        </w:tc>
      </w:tr>
      <w:tr w:rsidR="007D383B" w:rsidRPr="005F6442" w14:paraId="550C79E6" w14:textId="77777777" w:rsidTr="00ED3A73">
        <w:trPr>
          <w:cantSplit/>
          <w:trHeight w:val="218"/>
        </w:trPr>
        <w:tc>
          <w:tcPr>
            <w:tcW w:w="5182" w:type="dxa"/>
            <w:tcBorders>
              <w:top w:val="single" w:sz="6" w:space="0" w:color="000000"/>
              <w:left w:val="single" w:sz="6" w:space="0" w:color="000000"/>
              <w:bottom w:val="single" w:sz="6" w:space="0" w:color="000000"/>
            </w:tcBorders>
          </w:tcPr>
          <w:p w14:paraId="689C6533"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52E34CAA" w14:textId="77777777" w:rsidR="007D383B" w:rsidRPr="005F6442" w:rsidRDefault="007D383B" w:rsidP="00ED3A7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7500E840"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3EDADEEE"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6DA717B7"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E45BDB8"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48C0799"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B0C448F"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00AF02D6" w14:textId="77777777" w:rsidR="007D383B" w:rsidRPr="005F6442" w:rsidRDefault="007D383B" w:rsidP="00ED3A73">
            <w:pPr>
              <w:snapToGrid w:val="0"/>
              <w:rPr>
                <w:rFonts w:ascii="Calibri" w:hAnsi="Calibri" w:cs="Calibri"/>
                <w:sz w:val="16"/>
              </w:rPr>
            </w:pPr>
          </w:p>
        </w:tc>
      </w:tr>
      <w:tr w:rsidR="007D383B" w:rsidRPr="005F6442" w14:paraId="5D0D4870" w14:textId="77777777" w:rsidTr="00ED3A73">
        <w:trPr>
          <w:cantSplit/>
          <w:trHeight w:val="218"/>
        </w:trPr>
        <w:tc>
          <w:tcPr>
            <w:tcW w:w="5182" w:type="dxa"/>
            <w:tcBorders>
              <w:top w:val="single" w:sz="6" w:space="0" w:color="000000"/>
              <w:left w:val="single" w:sz="6" w:space="0" w:color="000000"/>
              <w:bottom w:val="single" w:sz="6" w:space="0" w:color="000000"/>
            </w:tcBorders>
          </w:tcPr>
          <w:p w14:paraId="5AAD4233"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43D17512" w14:textId="77777777" w:rsidR="007D383B" w:rsidRPr="005F6442" w:rsidRDefault="007D383B" w:rsidP="00ED3A7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55850582"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6B31417D"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5BAA3C83"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2CE06135"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36FDEC25"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5922A1"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64925680" w14:textId="77777777" w:rsidR="007D383B" w:rsidRPr="005F6442" w:rsidRDefault="007D383B" w:rsidP="00ED3A73">
            <w:pPr>
              <w:snapToGrid w:val="0"/>
              <w:rPr>
                <w:rFonts w:ascii="Calibri" w:hAnsi="Calibri" w:cs="Calibri"/>
                <w:sz w:val="16"/>
              </w:rPr>
            </w:pPr>
          </w:p>
        </w:tc>
      </w:tr>
      <w:tr w:rsidR="007D383B" w:rsidRPr="005F6442" w14:paraId="2785B89A" w14:textId="77777777" w:rsidTr="00ED3A73">
        <w:trPr>
          <w:cantSplit/>
          <w:trHeight w:val="218"/>
        </w:trPr>
        <w:tc>
          <w:tcPr>
            <w:tcW w:w="5182" w:type="dxa"/>
            <w:tcBorders>
              <w:top w:val="single" w:sz="6" w:space="0" w:color="000000"/>
              <w:left w:val="single" w:sz="6" w:space="0" w:color="000000"/>
              <w:bottom w:val="single" w:sz="6" w:space="0" w:color="000000"/>
            </w:tcBorders>
          </w:tcPr>
          <w:p w14:paraId="61A0C5A8" w14:textId="77777777" w:rsidR="007D383B" w:rsidRPr="005F6442" w:rsidRDefault="007D383B" w:rsidP="00ED3A73">
            <w:pPr>
              <w:rPr>
                <w:rFonts w:ascii="Calibri" w:hAnsi="Calibri" w:cs="Calibri"/>
                <w:sz w:val="18"/>
              </w:rPr>
            </w:pPr>
            <w:r w:rsidRPr="005F6442">
              <w:rPr>
                <w:rFonts w:ascii="Calibri" w:hAnsi="Calibri" w:cs="Calibri"/>
                <w:sz w:val="18"/>
              </w:rPr>
              <w:t>Dénomination sociale :</w:t>
            </w:r>
          </w:p>
          <w:p w14:paraId="6FCB971E" w14:textId="77777777" w:rsidR="007D383B" w:rsidRPr="005F6442" w:rsidRDefault="007D383B" w:rsidP="00ED3A73">
            <w:pPr>
              <w:rPr>
                <w:rFonts w:ascii="Calibri" w:hAnsi="Calibri" w:cs="Calibri"/>
                <w:sz w:val="18"/>
              </w:rPr>
            </w:pPr>
            <w:r w:rsidRPr="005F6442">
              <w:rPr>
                <w:rFonts w:ascii="Calibri" w:hAnsi="Calibri" w:cs="Calibri"/>
                <w:sz w:val="18"/>
              </w:rPr>
              <w:t>SIRET : ……………………</w:t>
            </w:r>
            <w:proofErr w:type="gramStart"/>
            <w:r w:rsidRPr="005F6442">
              <w:rPr>
                <w:rFonts w:ascii="Calibri" w:hAnsi="Calibri" w:cs="Calibri"/>
                <w:sz w:val="18"/>
              </w:rPr>
              <w:t>…….….Code</w:t>
            </w:r>
            <w:proofErr w:type="gramEnd"/>
            <w:r w:rsidRPr="005F6442">
              <w:rPr>
                <w:rFonts w:ascii="Calibri" w:hAnsi="Calibri" w:cs="Calibri"/>
                <w:sz w:val="18"/>
              </w:rPr>
              <w:t xml:space="preserve"> APE…………</w:t>
            </w:r>
          </w:p>
          <w:p w14:paraId="707158F9" w14:textId="77777777" w:rsidR="007D383B" w:rsidRPr="005F6442" w:rsidRDefault="007D383B" w:rsidP="00ED3A73">
            <w:pPr>
              <w:rPr>
                <w:rFonts w:ascii="Calibri" w:hAnsi="Calibri" w:cs="Calibri"/>
                <w:sz w:val="18"/>
              </w:rPr>
            </w:pPr>
            <w:r w:rsidRPr="005F6442">
              <w:rPr>
                <w:rFonts w:ascii="Calibri" w:hAnsi="Calibri" w:cs="Calibri"/>
                <w:sz w:val="18"/>
              </w:rPr>
              <w:t>N° TVA intracommunautaire :</w:t>
            </w:r>
          </w:p>
          <w:p w14:paraId="476F4B0F" w14:textId="77777777" w:rsidR="007D383B" w:rsidRPr="005F6442" w:rsidRDefault="007D383B" w:rsidP="00ED3A73">
            <w:pPr>
              <w:rPr>
                <w:rFonts w:ascii="Calibri" w:hAnsi="Calibri" w:cs="Calibri"/>
                <w:sz w:val="18"/>
              </w:rPr>
            </w:pPr>
            <w:r w:rsidRPr="005F6442">
              <w:rPr>
                <w:rFonts w:ascii="Calibri" w:hAnsi="Calibri" w:cs="Calibri"/>
                <w:sz w:val="18"/>
              </w:rPr>
              <w:t>Adresse :</w:t>
            </w:r>
          </w:p>
          <w:p w14:paraId="139F4902"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60C07AEF" w14:textId="77777777" w:rsidR="007D383B" w:rsidRPr="005F6442" w:rsidRDefault="007D383B" w:rsidP="00ED3A73">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53391F47"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171DBAE"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180589D7" w14:textId="77777777" w:rsidR="007D383B" w:rsidRPr="005F6442" w:rsidRDefault="007D383B" w:rsidP="00ED3A73">
            <w:pPr>
              <w:snapToGrid w:val="0"/>
              <w:rPr>
                <w:rFonts w:ascii="Calibri" w:hAnsi="Calibri" w:cs="Calibri"/>
                <w:sz w:val="16"/>
              </w:rPr>
            </w:pPr>
          </w:p>
        </w:tc>
      </w:tr>
      <w:tr w:rsidR="007D383B" w:rsidRPr="005F6442" w14:paraId="3A5636E8" w14:textId="77777777" w:rsidTr="00ED3A73">
        <w:trPr>
          <w:cantSplit/>
          <w:trHeight w:val="546"/>
        </w:trPr>
        <w:tc>
          <w:tcPr>
            <w:tcW w:w="5182" w:type="dxa"/>
            <w:tcBorders>
              <w:top w:val="single" w:sz="6" w:space="0" w:color="000000"/>
            </w:tcBorders>
          </w:tcPr>
          <w:p w14:paraId="5007A7F6" w14:textId="77777777" w:rsidR="007D383B" w:rsidRPr="005F6442" w:rsidRDefault="007D383B" w:rsidP="00ED3A73">
            <w:pPr>
              <w:snapToGrid w:val="0"/>
              <w:rPr>
                <w:rFonts w:ascii="Calibri" w:hAnsi="Calibri" w:cs="Calibri"/>
                <w:b/>
                <w:sz w:val="18"/>
              </w:rPr>
            </w:pPr>
          </w:p>
          <w:p w14:paraId="50C3752A" w14:textId="77777777" w:rsidR="007D383B" w:rsidRPr="005F6442" w:rsidRDefault="007D383B" w:rsidP="00ED3A73">
            <w:pPr>
              <w:rPr>
                <w:rFonts w:ascii="Calibri" w:hAnsi="Calibri" w:cs="Calibri"/>
                <w:sz w:val="18"/>
              </w:rPr>
            </w:pPr>
          </w:p>
          <w:p w14:paraId="75729C34" w14:textId="77777777" w:rsidR="007D383B" w:rsidRPr="005F6442" w:rsidRDefault="007D383B" w:rsidP="00ED3A73">
            <w:pPr>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8DF6FD3" w14:textId="77777777" w:rsidR="007D383B" w:rsidRPr="005F6442" w:rsidRDefault="007D383B" w:rsidP="00ED3A73">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3ED1D216" w14:textId="77777777" w:rsidR="007D383B" w:rsidRPr="005F6442" w:rsidRDefault="007D383B" w:rsidP="00ED3A73">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2756711" w14:textId="77777777" w:rsidR="007D383B" w:rsidRPr="005F6442" w:rsidRDefault="007D383B" w:rsidP="00ED3A73">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3CFFBF2F" w14:textId="77777777" w:rsidR="007D383B" w:rsidRPr="005F6442" w:rsidRDefault="007D383B" w:rsidP="00ED3A73">
            <w:pPr>
              <w:snapToGrid w:val="0"/>
              <w:rPr>
                <w:rFonts w:ascii="Calibri" w:hAnsi="Calibri" w:cs="Calibri"/>
                <w:sz w:val="16"/>
              </w:rPr>
            </w:pPr>
          </w:p>
        </w:tc>
      </w:tr>
    </w:tbl>
    <w:p w14:paraId="4BFB2301" w14:textId="77777777" w:rsidR="007D383B" w:rsidRDefault="007D383B" w:rsidP="007D383B">
      <w:pPr>
        <w:pStyle w:val="Corpsdetexte"/>
        <w:rPr>
          <w:lang w:eastAsia="zh-CN"/>
        </w:rPr>
      </w:pPr>
    </w:p>
    <w:p w14:paraId="68FFAB39" w14:textId="77777777" w:rsidR="007D383B" w:rsidRDefault="007D383B" w:rsidP="007D383B">
      <w:pPr>
        <w:pStyle w:val="Corpsdetexte"/>
        <w:rPr>
          <w:lang w:eastAsia="zh-CN"/>
        </w:rPr>
      </w:pPr>
    </w:p>
    <w:p w14:paraId="6795AE31" w14:textId="77777777" w:rsidR="007D383B" w:rsidRPr="007D383B" w:rsidRDefault="007D383B" w:rsidP="007D383B">
      <w:pPr>
        <w:rPr>
          <w:lang w:eastAsia="zh-CN"/>
        </w:rPr>
      </w:pPr>
    </w:p>
    <w:p w14:paraId="1A40DECB" w14:textId="55D39EEE" w:rsidR="007D383B" w:rsidRPr="007D383B" w:rsidRDefault="007D383B" w:rsidP="007D383B">
      <w:pPr>
        <w:tabs>
          <w:tab w:val="left" w:pos="1000"/>
        </w:tabs>
        <w:rPr>
          <w:lang w:eastAsia="zh-CN"/>
        </w:rPr>
      </w:pPr>
      <w:r>
        <w:rPr>
          <w:lang w:eastAsia="zh-CN"/>
        </w:rPr>
        <w:tab/>
      </w:r>
    </w:p>
    <w:p w14:paraId="05FC8D0D" w14:textId="77777777" w:rsidR="007D383B" w:rsidRDefault="007D383B" w:rsidP="007D383B">
      <w:pPr>
        <w:rPr>
          <w:rFonts w:ascii="Times New Roman" w:hAnsi="Times New Roman"/>
          <w:color w:val="000000"/>
          <w:sz w:val="22"/>
          <w:lang w:eastAsia="zh-CN"/>
        </w:rPr>
      </w:pPr>
    </w:p>
    <w:p w14:paraId="54DF9A62" w14:textId="60E95003" w:rsidR="007D383B" w:rsidRPr="007D383B" w:rsidRDefault="007D383B" w:rsidP="007D383B">
      <w:pPr>
        <w:rPr>
          <w:lang w:eastAsia="zh-CN"/>
        </w:rPr>
        <w:sectPr w:rsidR="007D383B" w:rsidRPr="007D383B" w:rsidSect="007D383B">
          <w:headerReference w:type="first" r:id="rId20"/>
          <w:pgSz w:w="16838" w:h="11906" w:orient="landscape" w:code="9"/>
          <w:pgMar w:top="851" w:right="1418" w:bottom="851" w:left="1418" w:header="57" w:footer="363" w:gutter="0"/>
          <w:cols w:space="720"/>
          <w:titlePg/>
          <w:docGrid w:linePitch="360"/>
        </w:sectPr>
      </w:pPr>
    </w:p>
    <w:p w14:paraId="2BAD4D95" w14:textId="1D3659E1" w:rsidR="008D0060" w:rsidRPr="005F6442" w:rsidRDefault="007D383B" w:rsidP="007D5015">
      <w:pPr>
        <w:pStyle w:val="Titre1"/>
        <w:rPr>
          <w:lang w:eastAsia="zh-CN"/>
        </w:rPr>
      </w:pPr>
      <w:bookmarkStart w:id="47" w:name="_Toc195710365"/>
      <w:bookmarkStart w:id="48" w:name="_Toc204681287"/>
      <w:bookmarkStart w:id="49" w:name="_Hlk204684018"/>
      <w:r>
        <w:rPr>
          <w:lang w:eastAsia="zh-CN"/>
        </w:rPr>
        <w:lastRenderedPageBreak/>
        <w:t>Annexe 3 : Engagement RGPD</w:t>
      </w:r>
      <w:bookmarkEnd w:id="47"/>
      <w:bookmarkEnd w:id="48"/>
    </w:p>
    <w:bookmarkEnd w:id="38"/>
    <w:bookmarkEnd w:id="39"/>
    <w:bookmarkEnd w:id="40"/>
    <w:bookmarkEnd w:id="49"/>
    <w:p w14:paraId="53174DE6" w14:textId="77777777" w:rsidR="00793E5C" w:rsidRDefault="00793E5C" w:rsidP="000836EA">
      <w:pPr>
        <w:jc w:val="both"/>
        <w:rPr>
          <w:rFonts w:ascii="Calibri" w:hAnsi="Calibri" w:cs="Calibri"/>
        </w:rPr>
      </w:pPr>
    </w:p>
    <w:p w14:paraId="1E289FCB" w14:textId="5F1F7575" w:rsidR="00CA2BF4" w:rsidRPr="007D383B" w:rsidRDefault="00CA2BF4" w:rsidP="007D383B">
      <w:pPr>
        <w:widowControl w:val="0"/>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4675BBE3"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dans le cadre de la prestation </w:t>
      </w:r>
      <w:bookmarkStart w:id="50" w:name="_Hlk204684082"/>
      <w:r w:rsidRPr="00CA2BF4">
        <w:rPr>
          <w:rFonts w:ascii="Palatino Linotype" w:hAnsi="Palatino Linotype" w:cstheme="minorHAnsi"/>
          <w:b/>
          <w:i/>
          <w:sz w:val="18"/>
        </w:rPr>
        <w:t>«</w:t>
      </w:r>
      <w:r w:rsidR="007D383B">
        <w:rPr>
          <w:rFonts w:ascii="Palatino Linotype" w:hAnsi="Palatino Linotype" w:cstheme="minorHAnsi"/>
          <w:b/>
          <w:i/>
          <w:sz w:val="18"/>
        </w:rPr>
        <w:t xml:space="preserve"> </w:t>
      </w:r>
      <w:r w:rsidR="007D383B" w:rsidRPr="007D383B">
        <w:rPr>
          <w:rFonts w:ascii="Palatino Linotype" w:hAnsi="Palatino Linotype" w:cstheme="minorHAnsi"/>
          <w:b/>
          <w:i/>
          <w:sz w:val="18"/>
        </w:rPr>
        <w:t>Impression, façonnage et livraison de supports papier de communication pour la CCINCA et ses filiales</w:t>
      </w:r>
      <w:r w:rsidR="00F41EAB" w:rsidRPr="007D383B">
        <w:rPr>
          <w:rFonts w:ascii="Palatino Linotype" w:hAnsi="Palatino Linotype" w:cstheme="minorHAnsi"/>
          <w:b/>
          <w:bCs/>
          <w:i/>
          <w:sz w:val="18"/>
        </w:rPr>
        <w:t xml:space="preserve"> </w:t>
      </w:r>
      <w:r w:rsidRPr="007D383B">
        <w:rPr>
          <w:rFonts w:ascii="Palatino Linotype" w:hAnsi="Palatino Linotype" w:cstheme="minorHAnsi"/>
          <w:b/>
          <w:i/>
          <w:sz w:val="18"/>
        </w:rPr>
        <w:t>»</w:t>
      </w:r>
      <w:bookmarkEnd w:id="50"/>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agissant</w:t>
      </w:r>
      <w:proofErr w:type="gramEnd"/>
      <w:r w:rsidRPr="003529FE">
        <w:rPr>
          <w:rFonts w:ascii="Palatino Linotype" w:hAnsi="Palatino Linotype" w:cstheme="minorHAnsi"/>
          <w:sz w:val="18"/>
        </w:rPr>
        <w:t xml:space="preserve"> en qualité de : …………………………………………………………………………………………………………</w:t>
      </w:r>
    </w:p>
    <w:p w14:paraId="638FF80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nom</w:t>
      </w:r>
      <w:proofErr w:type="gramEnd"/>
      <w:r w:rsidRPr="003529FE">
        <w:rPr>
          <w:rFonts w:ascii="Palatino Linotype" w:hAnsi="Palatino Linotype" w:cstheme="minorHAnsi"/>
          <w:sz w:val="18"/>
        </w:rPr>
        <w:t xml:space="preserve">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dont</w:t>
      </w:r>
      <w:proofErr w:type="gramEnd"/>
      <w:r w:rsidRPr="003529FE">
        <w:rPr>
          <w:rFonts w:ascii="Palatino Linotype" w:hAnsi="Palatino Linotype" w:cstheme="minorHAnsi"/>
          <w:sz w:val="18"/>
        </w:rPr>
        <w:t xml:space="preserve">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51" w:name="_Hlk525023796"/>
      <w:r w:rsidRPr="003529FE">
        <w:rPr>
          <w:rFonts w:ascii="Palatino Linotype" w:hAnsi="Palatino Linotype" w:cstheme="minorHAnsi"/>
          <w:sz w:val="18"/>
        </w:rPr>
        <w:t>…………………………………………………………………………………………………………</w:t>
      </w:r>
      <w:bookmarkEnd w:id="51"/>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numéro</w:t>
      </w:r>
      <w:proofErr w:type="gramEnd"/>
      <w:r w:rsidRPr="003529FE">
        <w:rPr>
          <w:rFonts w:ascii="Palatino Linotype" w:hAnsi="Palatino Linotype" w:cstheme="minorHAnsi"/>
          <w:sz w:val="18"/>
        </w:rPr>
        <w:t xml:space="preserve"> de SIRET : ……………………………………………………………………………………………………………</w:t>
      </w:r>
    </w:p>
    <w:p w14:paraId="7C6BDEAA" w14:textId="77777777" w:rsidR="00CA2BF4" w:rsidRPr="003529FE" w:rsidRDefault="00CA2BF4" w:rsidP="00CA2BF4">
      <w:pPr>
        <w:widowControl w:val="0"/>
        <w:jc w:val="both"/>
        <w:rPr>
          <w:rFonts w:ascii="Palatino Linotype" w:hAnsi="Palatino Linotype" w:cstheme="minorHAnsi"/>
          <w:sz w:val="18"/>
        </w:rPr>
      </w:pPr>
      <w:proofErr w:type="gramStart"/>
      <w:r w:rsidRPr="003529FE">
        <w:rPr>
          <w:rFonts w:ascii="Palatino Linotype" w:hAnsi="Palatino Linotype" w:cstheme="minorHAnsi"/>
          <w:sz w:val="18"/>
        </w:rPr>
        <w:t>dûment</w:t>
      </w:r>
      <w:proofErr w:type="gramEnd"/>
      <w:r w:rsidRPr="003529FE">
        <w:rPr>
          <w:rFonts w:ascii="Palatino Linotype" w:hAnsi="Palatino Linotype" w:cstheme="minorHAnsi"/>
          <w:sz w:val="18"/>
        </w:rPr>
        <w:t xml:space="preserve">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détenir</w:t>
      </w:r>
      <w:proofErr w:type="gramEnd"/>
      <w:r w:rsidRPr="003529FE">
        <w:rPr>
          <w:rFonts w:ascii="Palatino Linotype" w:hAnsi="Palatino Linotype" w:cstheme="minorHAnsi"/>
          <w:sz w:val="18"/>
        </w:rPr>
        <w:t xml:space="preserve"> les garanties suffisantes quant à la mise en œuvre des mesures techniques et organisationnelles appropriées </w:t>
      </w:r>
      <w:proofErr w:type="gramStart"/>
      <w:r w:rsidRPr="003529FE">
        <w:rPr>
          <w:rFonts w:ascii="Palatino Linotype" w:hAnsi="Palatino Linotype" w:cstheme="minorHAnsi"/>
          <w:sz w:val="18"/>
        </w:rPr>
        <w:t>de manière</w:t>
      </w:r>
      <w:r w:rsidRPr="00F451A7">
        <w:rPr>
          <w:rFonts w:ascii="Palatino Linotype" w:hAnsi="Palatino Linotype" w:cstheme="minorHAnsi"/>
          <w:sz w:val="18"/>
        </w:rPr>
        <w:t xml:space="preserve"> à ce</w:t>
      </w:r>
      <w:proofErr w:type="gramEnd"/>
      <w:r w:rsidRPr="00F451A7">
        <w:rPr>
          <w:rFonts w:ascii="Palatino Linotype" w:hAnsi="Palatino Linotype" w:cstheme="minorHAnsi"/>
          <w:sz w:val="18"/>
        </w:rPr>
        <w:t xml:space="preserv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sz w:val="18"/>
        </w:rPr>
        <w:t>traiter</w:t>
      </w:r>
      <w:proofErr w:type="gramEnd"/>
      <w:r w:rsidRPr="003529FE">
        <w:rPr>
          <w:rFonts w:ascii="Palatino Linotype" w:hAnsi="Palatino Linotype" w:cstheme="minorHAnsi"/>
          <w:sz w:val="18"/>
        </w:rPr>
        <w:t xml:space="preserve">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proofErr w:type="gramStart"/>
      <w:r w:rsidRPr="003529FE">
        <w:rPr>
          <w:rFonts w:ascii="Palatino Linotype" w:hAnsi="Palatino Linotype" w:cstheme="minorHAnsi"/>
          <w:iCs/>
          <w:sz w:val="18"/>
        </w:rPr>
        <w:t>traiter</w:t>
      </w:r>
      <w:proofErr w:type="gramEnd"/>
      <w:r w:rsidRPr="003529FE">
        <w:rPr>
          <w:rFonts w:ascii="Palatino Linotype" w:hAnsi="Palatino Linotype" w:cstheme="minorHAnsi"/>
          <w:iCs/>
          <w:sz w:val="18"/>
        </w:rPr>
        <w:t xml:space="preserve">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lastRenderedPageBreak/>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garantir</w:t>
      </w:r>
      <w:proofErr w:type="gramEnd"/>
      <w:r w:rsidRPr="003529FE">
        <w:rPr>
          <w:rFonts w:ascii="Palatino Linotype" w:hAnsi="Palatino Linotype" w:cstheme="minorHAnsi"/>
          <w:sz w:val="18"/>
        </w:rPr>
        <w:t xml:space="preserve">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proofErr w:type="gramStart"/>
      <w:r w:rsidRPr="00522F88">
        <w:rPr>
          <w:rFonts w:ascii="Palatino Linotype" w:hAnsi="Palatino Linotype" w:cstheme="minorHAnsi"/>
          <w:sz w:val="18"/>
        </w:rPr>
        <w:t>prendre</w:t>
      </w:r>
      <w:proofErr w:type="gramEnd"/>
      <w:r w:rsidRPr="00522F88">
        <w:rPr>
          <w:rFonts w:ascii="Palatino Linotype" w:hAnsi="Palatino Linotype" w:cstheme="minorHAnsi"/>
          <w:sz w:val="18"/>
        </w:rPr>
        <w:t xml:space="preserv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prendre</w:t>
      </w:r>
      <w:proofErr w:type="gramEnd"/>
      <w:r w:rsidRPr="003529FE">
        <w:rPr>
          <w:rFonts w:ascii="Palatino Linotype" w:hAnsi="Palatino Linotype" w:cstheme="minorHAnsi"/>
          <w:sz w:val="18"/>
        </w:rPr>
        <w:t xml:space="preserve"> l’ensemble des mesures techniques et organisationnelles </w:t>
      </w:r>
      <w:bookmarkStart w:id="52" w:name="_Hlk523834563"/>
      <w:r w:rsidRPr="003529FE">
        <w:rPr>
          <w:rFonts w:ascii="Palatino Linotype" w:hAnsi="Palatino Linotype" w:cstheme="minorHAnsi"/>
          <w:sz w:val="18"/>
        </w:rPr>
        <w:t>garantissant un niveau de sécurité adapté au risque</w:t>
      </w:r>
      <w:bookmarkEnd w:id="52"/>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s’assurer</w:t>
      </w:r>
      <w:proofErr w:type="gramEnd"/>
      <w:r w:rsidRPr="003529FE">
        <w:rPr>
          <w:rFonts w:ascii="Palatino Linotype" w:hAnsi="Palatino Linotype" w:cstheme="minorHAnsi"/>
          <w:sz w:val="18"/>
        </w:rPr>
        <w:t xml:space="preserve">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proposer</w:t>
      </w:r>
      <w:proofErr w:type="gramEnd"/>
      <w:r w:rsidRPr="003529FE">
        <w:rPr>
          <w:rFonts w:ascii="Palatino Linotype" w:hAnsi="Palatino Linotype" w:cstheme="minorHAnsi"/>
          <w:sz w:val="18"/>
        </w:rPr>
        <w:t xml:space="preserve">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9C12DF">
        <w:rPr>
          <w:rFonts w:ascii="Palatino Linotype" w:hAnsi="Palatino Linotype" w:cstheme="minorHAnsi"/>
          <w:sz w:val="18"/>
        </w:rPr>
        <w:t>notifier</w:t>
      </w:r>
      <w:proofErr w:type="gramEnd"/>
      <w:r w:rsidRPr="009C12DF">
        <w:rPr>
          <w:rFonts w:ascii="Palatino Linotype" w:hAnsi="Palatino Linotype" w:cstheme="minorHAnsi"/>
          <w:sz w:val="18"/>
        </w:rPr>
        <w:t xml:space="preserve">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assister</w:t>
      </w:r>
      <w:proofErr w:type="gramEnd"/>
      <w:r w:rsidRPr="003529FE">
        <w:rPr>
          <w:rFonts w:ascii="Palatino Linotype" w:hAnsi="Palatino Linotype" w:cstheme="minorHAnsi"/>
          <w:sz w:val="18"/>
        </w:rPr>
        <w:t xml:space="preserve">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4133CD">
        <w:rPr>
          <w:rFonts w:ascii="Palatino Linotype" w:hAnsi="Palatino Linotype" w:cstheme="minorHAnsi"/>
          <w:sz w:val="18"/>
        </w:rPr>
        <w:t>informer</w:t>
      </w:r>
      <w:proofErr w:type="gramEnd"/>
      <w:r w:rsidRPr="004133CD">
        <w:rPr>
          <w:rFonts w:ascii="Palatino Linotype" w:hAnsi="Palatino Linotype" w:cstheme="minorHAnsi"/>
          <w:sz w:val="18"/>
        </w:rPr>
        <w:t xml:space="preserve"> sans délai la CCINCA de toute demande qu’il a reçue de la part de la personne concernée par le traitement. Le Prestataire ne donne pas lui-même </w:t>
      </w:r>
      <w:proofErr w:type="gramStart"/>
      <w:r w:rsidRPr="004133CD">
        <w:rPr>
          <w:rFonts w:ascii="Palatino Linotype" w:hAnsi="Palatino Linotype" w:cstheme="minorHAnsi"/>
          <w:sz w:val="18"/>
        </w:rPr>
        <w:t>suite à</w:t>
      </w:r>
      <w:proofErr w:type="gramEnd"/>
      <w:r w:rsidRPr="004133CD">
        <w:rPr>
          <w:rFonts w:ascii="Palatino Linotype" w:hAnsi="Palatino Linotype" w:cstheme="minorHAnsi"/>
          <w:sz w:val="18"/>
        </w:rPr>
        <w:t xml:space="preserve">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tenir</w:t>
      </w:r>
      <w:proofErr w:type="gramEnd"/>
      <w:r w:rsidRPr="003529FE">
        <w:rPr>
          <w:rFonts w:ascii="Palatino Linotype" w:hAnsi="Palatino Linotype" w:cstheme="minorHAnsi"/>
          <w:sz w:val="18"/>
        </w:rPr>
        <w:t xml:space="preserve">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renvoyer</w:t>
      </w:r>
      <w:proofErr w:type="gramEnd"/>
      <w:r w:rsidRPr="003529FE">
        <w:rPr>
          <w:rFonts w:ascii="Palatino Linotype" w:hAnsi="Palatino Linotype" w:cstheme="minorHAnsi"/>
          <w:sz w:val="18"/>
        </w:rPr>
        <w:t xml:space="preserve">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proofErr w:type="gramStart"/>
      <w:r w:rsidRPr="003529FE">
        <w:rPr>
          <w:rFonts w:ascii="Palatino Linotype" w:hAnsi="Palatino Linotype" w:cstheme="minorHAnsi"/>
          <w:sz w:val="18"/>
        </w:rPr>
        <w:t>mettre</w:t>
      </w:r>
      <w:proofErr w:type="gramEnd"/>
      <w:r w:rsidRPr="003529FE">
        <w:rPr>
          <w:rFonts w:ascii="Palatino Linotype" w:hAnsi="Palatino Linotype" w:cstheme="minorHAnsi"/>
          <w:sz w:val="18"/>
        </w:rPr>
        <w:t xml:space="preserv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proofErr w:type="gramStart"/>
      <w:r w:rsidRPr="003529FE">
        <w:rPr>
          <w:rFonts w:ascii="Palatino Linotype" w:hAnsi="Palatino Linotype" w:cstheme="minorHAnsi"/>
          <w:iCs/>
          <w:sz w:val="18"/>
        </w:rPr>
        <w:t>requérir</w:t>
      </w:r>
      <w:proofErr w:type="gramEnd"/>
      <w:r w:rsidRPr="003529FE">
        <w:rPr>
          <w:rFonts w:ascii="Palatino Linotype" w:hAnsi="Palatino Linotype" w:cstheme="minorHAnsi"/>
          <w:iCs/>
          <w:sz w:val="18"/>
        </w:rPr>
        <w:t xml:space="preserve"> l’autorisation préalable et expresse de la CCINCA pour tout </w:t>
      </w:r>
      <w:proofErr w:type="gramStart"/>
      <w:r w:rsidRPr="003529FE">
        <w:rPr>
          <w:rFonts w:ascii="Palatino Linotype" w:hAnsi="Palatino Linotype" w:cstheme="minorHAnsi"/>
          <w:iCs/>
          <w:sz w:val="18"/>
        </w:rPr>
        <w:t>recours</w:t>
      </w:r>
      <w:proofErr w:type="gramEnd"/>
      <w:r w:rsidRPr="003529FE">
        <w:rPr>
          <w:rFonts w:ascii="Palatino Linotype" w:hAnsi="Palatino Linotype" w:cstheme="minorHAnsi"/>
          <w:iCs/>
          <w:sz w:val="18"/>
        </w:rPr>
        <w:t xml:space="preserve"> éventuel </w:t>
      </w:r>
      <w:r w:rsidRPr="003529FE">
        <w:rPr>
          <w:rFonts w:ascii="Palatino Linotype" w:hAnsi="Palatino Linotype" w:cstheme="minorHAnsi"/>
          <w:sz w:val="18"/>
        </w:rPr>
        <w:t xml:space="preserve">à un ou plusieurs sous-traitant(s) pour mener des activités de traitement de données à caractère personnel, en transmettant par courrier recommandé les </w:t>
      </w:r>
      <w:proofErr w:type="spellStart"/>
      <w:r w:rsidRPr="003529FE">
        <w:rPr>
          <w:rFonts w:ascii="Palatino Linotype" w:hAnsi="Palatino Linotype" w:cstheme="minorHAnsi"/>
          <w:sz w:val="18"/>
        </w:rPr>
        <w:t>Kbis</w:t>
      </w:r>
      <w:proofErr w:type="spellEnd"/>
      <w:r w:rsidRPr="003529FE">
        <w:rPr>
          <w:rFonts w:ascii="Palatino Linotype" w:hAnsi="Palatino Linotype" w:cstheme="minorHAnsi"/>
          <w:sz w:val="18"/>
        </w:rPr>
        <w:t xml:space="preserve">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w:t>
      </w:r>
      <w:proofErr w:type="gramStart"/>
      <w:r w:rsidRPr="003529FE">
        <w:rPr>
          <w:rFonts w:ascii="Palatino Linotype" w:hAnsi="Palatino Linotype" w:cstheme="minorHAnsi"/>
          <w:sz w:val="18"/>
        </w:rPr>
        <w:t>…….</w:t>
      </w:r>
      <w:proofErr w:type="gramEnd"/>
      <w:r w:rsidRPr="003529FE">
        <w:rPr>
          <w:rFonts w:ascii="Palatino Linotype" w:hAnsi="Palatino Linotype" w:cstheme="minorHAnsi"/>
          <w:sz w:val="18"/>
        </w:rPr>
        <w:t>,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9B97202" w14:textId="473218FF" w:rsidR="00CA2BF4" w:rsidRDefault="00CA2BF4" w:rsidP="00CA2BF4">
      <w:pPr>
        <w:jc w:val="both"/>
        <w:rPr>
          <w:rFonts w:ascii="Calibri" w:hAnsi="Calibri" w:cs="Calibri"/>
        </w:rPr>
      </w:pPr>
    </w:p>
    <w:sectPr w:rsidR="00CA2BF4" w:rsidSect="007D383B">
      <w:headerReference w:type="default" r:id="rId21"/>
      <w:footerReference w:type="even" r:id="rId22"/>
      <w:footerReference w:type="default" r:id="rId23"/>
      <w:pgSz w:w="11906" w:h="16838" w:code="9"/>
      <w:pgMar w:top="1418" w:right="851" w:bottom="1418"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6C280A" w14:textId="77777777" w:rsidR="00D600E5" w:rsidRDefault="00D600E5">
      <w:r>
        <w:separator/>
      </w:r>
    </w:p>
  </w:endnote>
  <w:endnote w:type="continuationSeparator" w:id="0">
    <w:p w14:paraId="10C5E142" w14:textId="77777777" w:rsidR="00D600E5" w:rsidRDefault="00D600E5">
      <w:r>
        <w:continuationSeparator/>
      </w:r>
    </w:p>
  </w:endnote>
  <w:endnote w:type="continuationNotice" w:id="1">
    <w:p w14:paraId="70655EB8" w14:textId="77777777" w:rsidR="00D600E5" w:rsidRDefault="00D600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Arial Gras">
    <w:panose1 w:val="00000000000000000000"/>
    <w:charset w:val="00"/>
    <w:family w:val="roman"/>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3179403A" w:rsidR="00366B54" w:rsidRPr="007D383B" w:rsidRDefault="002F6AD2" w:rsidP="00366B54">
    <w:pPr>
      <w:pBdr>
        <w:top w:val="single" w:sz="4" w:space="0" w:color="000000"/>
      </w:pBdr>
      <w:tabs>
        <w:tab w:val="decimal" w:pos="5670"/>
        <w:tab w:val="right" w:pos="9071"/>
      </w:tabs>
      <w:rPr>
        <w:b/>
        <w:bCs/>
        <w:sz w:val="20"/>
      </w:rPr>
    </w:pPr>
    <w:r w:rsidRPr="007D383B">
      <w:rPr>
        <w:smallCaps/>
        <w:sz w:val="20"/>
      </w:rPr>
      <w:t>AE</w:t>
    </w:r>
    <w:r w:rsidR="00A3332E" w:rsidRPr="007D383B">
      <w:rPr>
        <w:b/>
        <w:bCs/>
        <w:sz w:val="20"/>
      </w:rPr>
      <w:t xml:space="preserve"> </w:t>
    </w:r>
    <w:r w:rsidR="00411AB9" w:rsidRPr="007D383B">
      <w:rPr>
        <w:b/>
        <w:bCs/>
        <w:sz w:val="20"/>
      </w:rPr>
      <w:t xml:space="preserve">– </w:t>
    </w:r>
    <w:r w:rsidR="007D383B" w:rsidRPr="007D383B">
      <w:rPr>
        <w:b/>
        <w:bCs/>
        <w:sz w:val="20"/>
      </w:rPr>
      <w:t xml:space="preserve">LOT n°1 </w:t>
    </w:r>
    <w:r w:rsidR="007D383B" w:rsidRPr="007D383B">
      <w:rPr>
        <w:rFonts w:cstheme="minorHAnsi"/>
        <w:sz w:val="20"/>
      </w:rPr>
      <w:t>Impression, façonnage et livraison de supports papier de communication pour la CCINCA et ses filiales</w:t>
    </w:r>
    <w:r w:rsidR="007D383B" w:rsidRPr="007D383B">
      <w:rPr>
        <w:b/>
        <w:bCs/>
        <w:sz w:val="20"/>
        <w:highlight w:val="yellow"/>
      </w:rPr>
      <w:t xml:space="preserve"> </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D57C77" w14:textId="77777777" w:rsidR="007D383B" w:rsidRPr="007D383B" w:rsidRDefault="007D383B" w:rsidP="007D383B">
    <w:pPr>
      <w:pBdr>
        <w:top w:val="single" w:sz="4" w:space="0" w:color="000000"/>
      </w:pBdr>
      <w:tabs>
        <w:tab w:val="decimal" w:pos="5670"/>
        <w:tab w:val="right" w:pos="9071"/>
      </w:tabs>
      <w:rPr>
        <w:b/>
        <w:bCs/>
        <w:sz w:val="20"/>
      </w:rPr>
    </w:pPr>
    <w:r w:rsidRPr="007D383B">
      <w:rPr>
        <w:smallCaps/>
        <w:sz w:val="20"/>
      </w:rPr>
      <w:t>AE</w:t>
    </w:r>
    <w:r w:rsidRPr="007D383B">
      <w:rPr>
        <w:b/>
        <w:bCs/>
        <w:sz w:val="20"/>
      </w:rPr>
      <w:t xml:space="preserve"> – LOT n°1 </w:t>
    </w:r>
    <w:r w:rsidRPr="007D383B">
      <w:rPr>
        <w:rFonts w:cstheme="minorHAnsi"/>
        <w:sz w:val="20"/>
      </w:rPr>
      <w:t>Impression, façonnage et livraison de supports papier de communication pour la CCINCA et ses filiales</w:t>
    </w:r>
    <w:r w:rsidRPr="007D383B">
      <w:rPr>
        <w:b/>
        <w:bCs/>
        <w:sz w:val="20"/>
        <w:highlight w:val="yellow"/>
      </w:rPr>
      <w:t xml:space="preserve"> </w:t>
    </w:r>
  </w:p>
  <w:p w14:paraId="50CBFDD4" w14:textId="77777777" w:rsidR="007D383B" w:rsidRDefault="007D383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069B94" w14:textId="77777777" w:rsidR="007D383B" w:rsidRPr="007D383B" w:rsidRDefault="007D383B" w:rsidP="007D383B">
    <w:pPr>
      <w:pBdr>
        <w:top w:val="single" w:sz="4" w:space="0" w:color="000000"/>
      </w:pBdr>
      <w:tabs>
        <w:tab w:val="decimal" w:pos="5670"/>
        <w:tab w:val="right" w:pos="9071"/>
      </w:tabs>
      <w:rPr>
        <w:b/>
        <w:bCs/>
        <w:sz w:val="20"/>
      </w:rPr>
    </w:pPr>
    <w:bookmarkStart w:id="53" w:name="_Hlk204684104"/>
    <w:r w:rsidRPr="007D383B">
      <w:rPr>
        <w:smallCaps/>
        <w:sz w:val="20"/>
      </w:rPr>
      <w:t>AE</w:t>
    </w:r>
    <w:r w:rsidRPr="007D383B">
      <w:rPr>
        <w:b/>
        <w:bCs/>
        <w:sz w:val="20"/>
      </w:rPr>
      <w:t xml:space="preserve"> – LOT n°1 </w:t>
    </w:r>
    <w:r w:rsidRPr="007D383B">
      <w:rPr>
        <w:rFonts w:cstheme="minorHAnsi"/>
        <w:sz w:val="20"/>
      </w:rPr>
      <w:t>Impression, façonnage et livraison de supports papier de communication pour la CCINCA et ses filiales</w:t>
    </w:r>
    <w:bookmarkEnd w:id="53"/>
    <w:r w:rsidRPr="007D383B">
      <w:rPr>
        <w:b/>
        <w:bCs/>
        <w:sz w:val="20"/>
        <w:highlight w:val="yellow"/>
      </w:rPr>
      <w:t xml:space="preserve"> </w:t>
    </w:r>
  </w:p>
  <w:p w14:paraId="53B563D4" w14:textId="21AAD052" w:rsidR="002F6AD2" w:rsidRPr="005443CF" w:rsidRDefault="00903A50">
    <w:pPr>
      <w:pStyle w:val="Pieddepage"/>
      <w:ind w:right="360"/>
      <w:rPr>
        <w:rStyle w:val="Numrodepage"/>
        <w:sz w:val="18"/>
        <w:szCs w:val="18"/>
        <w:lang w:val="en-GB"/>
      </w:rPr>
    </w:pPr>
    <w:r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8F4194" w14:textId="77777777" w:rsidR="00D600E5" w:rsidRDefault="00D600E5">
      <w:r>
        <w:separator/>
      </w:r>
    </w:p>
  </w:footnote>
  <w:footnote w:type="continuationSeparator" w:id="0">
    <w:p w14:paraId="0D7963DE" w14:textId="77777777" w:rsidR="00D600E5" w:rsidRDefault="00D600E5">
      <w:r>
        <w:continuationSeparator/>
      </w:r>
    </w:p>
  </w:footnote>
  <w:footnote w:type="continuationNotice" w:id="1">
    <w:p w14:paraId="5D05EFC7" w14:textId="77777777" w:rsidR="00D600E5" w:rsidRDefault="00D600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5F7A29CA" w14:textId="53864021" w:rsidR="00F36E8F" w:rsidRDefault="00F36E8F" w:rsidP="00F36E8F">
    <w:pPr>
      <w:pStyle w:val="En-tte"/>
      <w:rPr>
        <w:rFonts w:eastAsiaTheme="minorEastAsia" w:hAnsiTheme="minorHAnsi"/>
      </w:rPr>
    </w:pPr>
  </w:p>
  <w:p w14:paraId="1AD90C98" w14:textId="749F7CF8" w:rsidR="005834D8" w:rsidRPr="00F36E8F" w:rsidRDefault="005834D8"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2EE6D3" w14:textId="0D128707" w:rsidR="00911327" w:rsidRDefault="00911327">
    <w:pPr>
      <w:pStyle w:val="En-tte"/>
    </w:pPr>
    <w:r>
      <w:rPr>
        <w:rFonts w:ascii="Fira Sans" w:hAnsi="Fira Sans"/>
        <w:b/>
        <w:bCs/>
        <w:noProof/>
        <w:sz w:val="28"/>
        <w:szCs w:val="28"/>
      </w:rPr>
      <w:drawing>
        <wp:anchor distT="0" distB="0" distL="114300" distR="114300" simplePos="0" relativeHeight="251660288" behindDoc="1" locked="0" layoutInCell="1" allowOverlap="1" wp14:anchorId="6C6C1185" wp14:editId="51DD3FD7">
          <wp:simplePos x="0" y="0"/>
          <wp:positionH relativeFrom="margin">
            <wp:posOffset>365125</wp:posOffset>
          </wp:positionH>
          <wp:positionV relativeFrom="paragraph">
            <wp:posOffset>725170</wp:posOffset>
          </wp:positionV>
          <wp:extent cx="2819400" cy="505460"/>
          <wp:effectExtent l="0" t="0" r="0" b="8890"/>
          <wp:wrapNone/>
          <wp:docPr id="935639752" name="Graphique 2" descr="Une image contenant texte, Police, Graphique, graphism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descr="Une image contenant texte, Police, Graphique, graphisme&#10;&#10;Le contenu généré par l’IA peut être incorrect."/>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19400" cy="50546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1" locked="0" layoutInCell="1" allowOverlap="1" wp14:anchorId="3A6D4E51" wp14:editId="62743F68">
          <wp:simplePos x="0" y="0"/>
          <wp:positionH relativeFrom="page">
            <wp:posOffset>635</wp:posOffset>
          </wp:positionH>
          <wp:positionV relativeFrom="page">
            <wp:posOffset>10795</wp:posOffset>
          </wp:positionV>
          <wp:extent cx="7924800" cy="10788015"/>
          <wp:effectExtent l="0" t="0" r="0" b="0"/>
          <wp:wrapNone/>
          <wp:docPr id="158310802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7702752" name="Image 5"/>
                  <pic:cNvPicPr/>
                </pic:nvPicPr>
                <pic:blipFill>
                  <a:blip r:embed="rId2"/>
                  <a:stretch>
                    <a:fillRect/>
                  </a:stretch>
                </pic:blipFill>
                <pic:spPr>
                  <a:xfrm>
                    <a:off x="0" y="0"/>
                    <a:ext cx="7924800" cy="1078801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F4AAC0" w14:textId="3AFE5D54" w:rsidR="007D383B" w:rsidRDefault="007D383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9" type="#_x0000_t75" style="width:954.2pt;height:501.1pt" o:bullet="t">
        <v:imagedata r:id="rId1" o:title="Puce-gallice"/>
      </v:shape>
    </w:pict>
  </w:numPicBullet>
  <w:numPicBullet w:numPicBulletId="1">
    <w:pict>
      <v:shape w14:anchorId="7B6D45E8" id="_x0000_i1160" type="#_x0000_t75" style="width:1070.15pt;height:567.1pt;visibility:visible;mso-wrap-style:square" o:bullet="t">
        <v:imagedata r:id="rId2"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2C8A1D6A"/>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1"/>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7"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8"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9"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0"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7EA53C0"/>
    <w:multiLevelType w:val="hybridMultilevel"/>
    <w:tmpl w:val="FA44CF64"/>
    <w:lvl w:ilvl="0" w:tplc="A848438E">
      <w:start w:val="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4"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7"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8"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C290E22"/>
    <w:multiLevelType w:val="hybridMultilevel"/>
    <w:tmpl w:val="44421868"/>
    <w:lvl w:ilvl="0" w:tplc="E01E94F4">
      <w:start w:val="1"/>
      <w:numFmt w:val="bullet"/>
      <w:lvlText w:val=""/>
      <w:lvlPicBulletId w:val="0"/>
      <w:lvlJc w:val="left"/>
      <w:pPr>
        <w:ind w:left="567" w:hanging="51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6"/>
  </w:num>
  <w:num w:numId="2" w16cid:durableId="344983176">
    <w:abstractNumId w:val="24"/>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8"/>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3"/>
  </w:num>
  <w:num w:numId="20" w16cid:durableId="1230077151">
    <w:abstractNumId w:val="26"/>
  </w:num>
  <w:num w:numId="21" w16cid:durableId="1239441042">
    <w:abstractNumId w:val="1"/>
  </w:num>
  <w:num w:numId="22" w16cid:durableId="355087175">
    <w:abstractNumId w:val="29"/>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8"/>
  </w:num>
  <w:num w:numId="25" w16cid:durableId="1840849013">
    <w:abstractNumId w:val="12"/>
  </w:num>
  <w:num w:numId="26" w16cid:durableId="690689476">
    <w:abstractNumId w:val="14"/>
  </w:num>
  <w:num w:numId="27" w16cid:durableId="104620069">
    <w:abstractNumId w:val="11"/>
  </w:num>
  <w:num w:numId="28" w16cid:durableId="1196045664">
    <w:abstractNumId w:val="27"/>
  </w:num>
  <w:num w:numId="29" w16cid:durableId="21130052">
    <w:abstractNumId w:val="8"/>
  </w:num>
  <w:num w:numId="30" w16cid:durableId="15885360">
    <w:abstractNumId w:val="19"/>
  </w:num>
  <w:num w:numId="31" w16cid:durableId="148643700">
    <w:abstractNumId w:val="21"/>
  </w:num>
  <w:num w:numId="32" w16cid:durableId="1816336381">
    <w:abstractNumId w:val="20"/>
  </w:num>
  <w:num w:numId="33" w16cid:durableId="262611920">
    <w:abstractNumId w:val="13"/>
  </w:num>
  <w:num w:numId="34" w16cid:durableId="1468740529">
    <w:abstractNumId w:val="7"/>
  </w:num>
  <w:num w:numId="35" w16cid:durableId="702368099">
    <w:abstractNumId w:val="17"/>
  </w:num>
  <w:num w:numId="36" w16cid:durableId="573126724">
    <w:abstractNumId w:val="25"/>
  </w:num>
  <w:num w:numId="37" w16cid:durableId="1683820757">
    <w:abstractNumId w:val="15"/>
  </w:num>
  <w:num w:numId="38" w16cid:durableId="1525364399">
    <w:abstractNumId w:val="30"/>
  </w:num>
  <w:num w:numId="39" w16cid:durableId="1782721427">
    <w:abstractNumId w:val="9"/>
  </w:num>
  <w:num w:numId="40" w16cid:durableId="17824508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816065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837496">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569C"/>
    <w:rsid w:val="0001619B"/>
    <w:rsid w:val="00016A2A"/>
    <w:rsid w:val="000224D6"/>
    <w:rsid w:val="0002482B"/>
    <w:rsid w:val="00030662"/>
    <w:rsid w:val="00031658"/>
    <w:rsid w:val="0003198B"/>
    <w:rsid w:val="00031C43"/>
    <w:rsid w:val="0003275F"/>
    <w:rsid w:val="00033FE5"/>
    <w:rsid w:val="000343DC"/>
    <w:rsid w:val="00034F1D"/>
    <w:rsid w:val="000406CE"/>
    <w:rsid w:val="00041498"/>
    <w:rsid w:val="00041CFA"/>
    <w:rsid w:val="000422AE"/>
    <w:rsid w:val="0004263D"/>
    <w:rsid w:val="00045070"/>
    <w:rsid w:val="00046826"/>
    <w:rsid w:val="00047F7E"/>
    <w:rsid w:val="00050733"/>
    <w:rsid w:val="00050784"/>
    <w:rsid w:val="00051584"/>
    <w:rsid w:val="000532DC"/>
    <w:rsid w:val="000546FB"/>
    <w:rsid w:val="00056D04"/>
    <w:rsid w:val="00057CB1"/>
    <w:rsid w:val="00057FB4"/>
    <w:rsid w:val="00060B8C"/>
    <w:rsid w:val="000663F2"/>
    <w:rsid w:val="00066A1A"/>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D9D"/>
    <w:rsid w:val="000C2319"/>
    <w:rsid w:val="000C2661"/>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3063"/>
    <w:rsid w:val="001D654F"/>
    <w:rsid w:val="001D7A05"/>
    <w:rsid w:val="001D7E9F"/>
    <w:rsid w:val="001E0DF6"/>
    <w:rsid w:val="001E254A"/>
    <w:rsid w:val="001E59AD"/>
    <w:rsid w:val="001F0261"/>
    <w:rsid w:val="001F1D3E"/>
    <w:rsid w:val="001F2BCF"/>
    <w:rsid w:val="001F4845"/>
    <w:rsid w:val="001F55CB"/>
    <w:rsid w:val="00202119"/>
    <w:rsid w:val="0020217A"/>
    <w:rsid w:val="0021075E"/>
    <w:rsid w:val="00214411"/>
    <w:rsid w:val="002157E8"/>
    <w:rsid w:val="00215DC7"/>
    <w:rsid w:val="002162A4"/>
    <w:rsid w:val="00220A15"/>
    <w:rsid w:val="00221E64"/>
    <w:rsid w:val="0022321B"/>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80832"/>
    <w:rsid w:val="00282FF1"/>
    <w:rsid w:val="0028400F"/>
    <w:rsid w:val="00284773"/>
    <w:rsid w:val="002851A8"/>
    <w:rsid w:val="002856EA"/>
    <w:rsid w:val="00295838"/>
    <w:rsid w:val="0029583E"/>
    <w:rsid w:val="002A07CF"/>
    <w:rsid w:val="002A17B3"/>
    <w:rsid w:val="002A350A"/>
    <w:rsid w:val="002A4E56"/>
    <w:rsid w:val="002A50BA"/>
    <w:rsid w:val="002A5346"/>
    <w:rsid w:val="002B0DD7"/>
    <w:rsid w:val="002B2EEE"/>
    <w:rsid w:val="002B3BBC"/>
    <w:rsid w:val="002B5F17"/>
    <w:rsid w:val="002B62E1"/>
    <w:rsid w:val="002B6620"/>
    <w:rsid w:val="002B7C37"/>
    <w:rsid w:val="002B7E9D"/>
    <w:rsid w:val="002C1115"/>
    <w:rsid w:val="002C2A60"/>
    <w:rsid w:val="002C4FEA"/>
    <w:rsid w:val="002C5D71"/>
    <w:rsid w:val="002C6D8D"/>
    <w:rsid w:val="002C7112"/>
    <w:rsid w:val="002D07A7"/>
    <w:rsid w:val="002D1430"/>
    <w:rsid w:val="002D154E"/>
    <w:rsid w:val="002D42BC"/>
    <w:rsid w:val="002D6C38"/>
    <w:rsid w:val="002D7913"/>
    <w:rsid w:val="002D7999"/>
    <w:rsid w:val="002E15A1"/>
    <w:rsid w:val="002E279A"/>
    <w:rsid w:val="002E3010"/>
    <w:rsid w:val="002E546C"/>
    <w:rsid w:val="002E5621"/>
    <w:rsid w:val="002E601A"/>
    <w:rsid w:val="002E6FA3"/>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03AC"/>
    <w:rsid w:val="0033179C"/>
    <w:rsid w:val="003329CA"/>
    <w:rsid w:val="00337722"/>
    <w:rsid w:val="00340A0E"/>
    <w:rsid w:val="00343637"/>
    <w:rsid w:val="003472BE"/>
    <w:rsid w:val="003500EE"/>
    <w:rsid w:val="00352688"/>
    <w:rsid w:val="00354E5E"/>
    <w:rsid w:val="003577E6"/>
    <w:rsid w:val="003618B7"/>
    <w:rsid w:val="00362E82"/>
    <w:rsid w:val="00366B54"/>
    <w:rsid w:val="0036739D"/>
    <w:rsid w:val="00370B3F"/>
    <w:rsid w:val="00371C65"/>
    <w:rsid w:val="003751E6"/>
    <w:rsid w:val="0038071C"/>
    <w:rsid w:val="003833AC"/>
    <w:rsid w:val="003937EE"/>
    <w:rsid w:val="00393D85"/>
    <w:rsid w:val="00396E26"/>
    <w:rsid w:val="00397DA8"/>
    <w:rsid w:val="003A1357"/>
    <w:rsid w:val="003A46E9"/>
    <w:rsid w:val="003A4A71"/>
    <w:rsid w:val="003B013B"/>
    <w:rsid w:val="003B258D"/>
    <w:rsid w:val="003B6716"/>
    <w:rsid w:val="003C0DC7"/>
    <w:rsid w:val="003C1131"/>
    <w:rsid w:val="003C25BC"/>
    <w:rsid w:val="003C356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C5D"/>
    <w:rsid w:val="00653FCD"/>
    <w:rsid w:val="006556F2"/>
    <w:rsid w:val="00656BDA"/>
    <w:rsid w:val="0066102A"/>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10088"/>
    <w:rsid w:val="00710654"/>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4E77"/>
    <w:rsid w:val="00745AB6"/>
    <w:rsid w:val="00752908"/>
    <w:rsid w:val="00753027"/>
    <w:rsid w:val="0075390C"/>
    <w:rsid w:val="00760EB4"/>
    <w:rsid w:val="0076322C"/>
    <w:rsid w:val="00766A95"/>
    <w:rsid w:val="00771B50"/>
    <w:rsid w:val="00771D88"/>
    <w:rsid w:val="00773346"/>
    <w:rsid w:val="0077410F"/>
    <w:rsid w:val="00774431"/>
    <w:rsid w:val="00774BD1"/>
    <w:rsid w:val="007754D8"/>
    <w:rsid w:val="007806D2"/>
    <w:rsid w:val="007816D3"/>
    <w:rsid w:val="00781E2E"/>
    <w:rsid w:val="00781F91"/>
    <w:rsid w:val="00782BE9"/>
    <w:rsid w:val="00787119"/>
    <w:rsid w:val="00787C1D"/>
    <w:rsid w:val="00791B3C"/>
    <w:rsid w:val="00793E5C"/>
    <w:rsid w:val="00794196"/>
    <w:rsid w:val="00794452"/>
    <w:rsid w:val="00797806"/>
    <w:rsid w:val="00797C2C"/>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34B"/>
    <w:rsid w:val="007C596A"/>
    <w:rsid w:val="007C6A8C"/>
    <w:rsid w:val="007C7DA6"/>
    <w:rsid w:val="007D090E"/>
    <w:rsid w:val="007D0FE0"/>
    <w:rsid w:val="007D1083"/>
    <w:rsid w:val="007D1C24"/>
    <w:rsid w:val="007D2A9D"/>
    <w:rsid w:val="007D2E30"/>
    <w:rsid w:val="007D383B"/>
    <w:rsid w:val="007D4344"/>
    <w:rsid w:val="007D48CF"/>
    <w:rsid w:val="007D5015"/>
    <w:rsid w:val="007D6154"/>
    <w:rsid w:val="007D6427"/>
    <w:rsid w:val="007D6E31"/>
    <w:rsid w:val="007D72A8"/>
    <w:rsid w:val="007D7592"/>
    <w:rsid w:val="007E0E30"/>
    <w:rsid w:val="007E118C"/>
    <w:rsid w:val="007E1C3D"/>
    <w:rsid w:val="007E1F2F"/>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54D7"/>
    <w:rsid w:val="00826937"/>
    <w:rsid w:val="00831D33"/>
    <w:rsid w:val="00833D80"/>
    <w:rsid w:val="00834EB7"/>
    <w:rsid w:val="0083636F"/>
    <w:rsid w:val="00836B67"/>
    <w:rsid w:val="0084248F"/>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4DE6"/>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1327"/>
    <w:rsid w:val="00912897"/>
    <w:rsid w:val="00912A65"/>
    <w:rsid w:val="00913319"/>
    <w:rsid w:val="00914A50"/>
    <w:rsid w:val="00914FA8"/>
    <w:rsid w:val="00915BA9"/>
    <w:rsid w:val="009165E3"/>
    <w:rsid w:val="009174B9"/>
    <w:rsid w:val="00925864"/>
    <w:rsid w:val="009259F4"/>
    <w:rsid w:val="009348CB"/>
    <w:rsid w:val="00936239"/>
    <w:rsid w:val="00936A6D"/>
    <w:rsid w:val="00937226"/>
    <w:rsid w:val="00940AD5"/>
    <w:rsid w:val="00942462"/>
    <w:rsid w:val="009443D6"/>
    <w:rsid w:val="00946730"/>
    <w:rsid w:val="00946A71"/>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2070"/>
    <w:rsid w:val="009D49BC"/>
    <w:rsid w:val="009D5899"/>
    <w:rsid w:val="009E02D2"/>
    <w:rsid w:val="009E0817"/>
    <w:rsid w:val="009E0A9D"/>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F11DE"/>
    <w:rsid w:val="00AF28FF"/>
    <w:rsid w:val="00AF3DD2"/>
    <w:rsid w:val="00AF5A9E"/>
    <w:rsid w:val="00AF6AB0"/>
    <w:rsid w:val="00AF6C0D"/>
    <w:rsid w:val="00B001CE"/>
    <w:rsid w:val="00B01151"/>
    <w:rsid w:val="00B02D26"/>
    <w:rsid w:val="00B04C5F"/>
    <w:rsid w:val="00B065AE"/>
    <w:rsid w:val="00B06B29"/>
    <w:rsid w:val="00B07B17"/>
    <w:rsid w:val="00B10C15"/>
    <w:rsid w:val="00B13A01"/>
    <w:rsid w:val="00B1461C"/>
    <w:rsid w:val="00B16F41"/>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5C34"/>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16FC"/>
    <w:rsid w:val="00BD2EC9"/>
    <w:rsid w:val="00BE003D"/>
    <w:rsid w:val="00BE3303"/>
    <w:rsid w:val="00BE341F"/>
    <w:rsid w:val="00BE3857"/>
    <w:rsid w:val="00BE5A9E"/>
    <w:rsid w:val="00BF0274"/>
    <w:rsid w:val="00BF0C3F"/>
    <w:rsid w:val="00BF1ACE"/>
    <w:rsid w:val="00BF2B42"/>
    <w:rsid w:val="00BF3B5A"/>
    <w:rsid w:val="00BF3F99"/>
    <w:rsid w:val="00C01534"/>
    <w:rsid w:val="00C05415"/>
    <w:rsid w:val="00C07C24"/>
    <w:rsid w:val="00C07F33"/>
    <w:rsid w:val="00C103F6"/>
    <w:rsid w:val="00C12D38"/>
    <w:rsid w:val="00C132AD"/>
    <w:rsid w:val="00C21345"/>
    <w:rsid w:val="00C24392"/>
    <w:rsid w:val="00C25263"/>
    <w:rsid w:val="00C26938"/>
    <w:rsid w:val="00C2780C"/>
    <w:rsid w:val="00C317F1"/>
    <w:rsid w:val="00C32193"/>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548"/>
    <w:rsid w:val="00C70A6E"/>
    <w:rsid w:val="00C71A4D"/>
    <w:rsid w:val="00C726B9"/>
    <w:rsid w:val="00C72749"/>
    <w:rsid w:val="00C7317B"/>
    <w:rsid w:val="00C74938"/>
    <w:rsid w:val="00C75BAB"/>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61D8"/>
    <w:rsid w:val="00CC6665"/>
    <w:rsid w:val="00CC763B"/>
    <w:rsid w:val="00CD165E"/>
    <w:rsid w:val="00CD7F60"/>
    <w:rsid w:val="00CE0AAD"/>
    <w:rsid w:val="00CE0DC6"/>
    <w:rsid w:val="00CE136A"/>
    <w:rsid w:val="00CE4634"/>
    <w:rsid w:val="00CE6297"/>
    <w:rsid w:val="00CF4433"/>
    <w:rsid w:val="00CF5F31"/>
    <w:rsid w:val="00D00766"/>
    <w:rsid w:val="00D0151F"/>
    <w:rsid w:val="00D03DE2"/>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3D7A"/>
    <w:rsid w:val="00DA57B7"/>
    <w:rsid w:val="00DA6422"/>
    <w:rsid w:val="00DA7D7B"/>
    <w:rsid w:val="00DB4973"/>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5DD4"/>
    <w:rsid w:val="00E77692"/>
    <w:rsid w:val="00E803E4"/>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B0E3E"/>
    <w:rsid w:val="00EB0FBD"/>
    <w:rsid w:val="00EB137D"/>
    <w:rsid w:val="00EB7BEC"/>
    <w:rsid w:val="00EC01A7"/>
    <w:rsid w:val="00EC0280"/>
    <w:rsid w:val="00EC1A23"/>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0491C"/>
    <w:rsid w:val="00F14DD6"/>
    <w:rsid w:val="00F1585E"/>
    <w:rsid w:val="00F1716D"/>
    <w:rsid w:val="00F222F0"/>
    <w:rsid w:val="00F22712"/>
    <w:rsid w:val="00F274C8"/>
    <w:rsid w:val="00F315C4"/>
    <w:rsid w:val="00F35C7B"/>
    <w:rsid w:val="00F36A66"/>
    <w:rsid w:val="00F36E8F"/>
    <w:rsid w:val="00F4184C"/>
    <w:rsid w:val="00F41EAB"/>
    <w:rsid w:val="00F42843"/>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C096D"/>
    <w:rsid w:val="00FC1123"/>
    <w:rsid w:val="00FC12E3"/>
    <w:rsid w:val="00FC1F85"/>
    <w:rsid w:val="00FC398B"/>
    <w:rsid w:val="00FC4620"/>
    <w:rsid w:val="00FC7E07"/>
    <w:rsid w:val="00FD4F30"/>
    <w:rsid w:val="00FD57AB"/>
    <w:rsid w:val="00FD61A4"/>
    <w:rsid w:val="00FD6291"/>
    <w:rsid w:val="00FD7C51"/>
    <w:rsid w:val="00FE13BC"/>
    <w:rsid w:val="00FE1A75"/>
    <w:rsid w:val="00FE2ADC"/>
    <w:rsid w:val="00FE5588"/>
    <w:rsid w:val="00FE55CB"/>
    <w:rsid w:val="00FF00EB"/>
    <w:rsid w:val="00FF0269"/>
    <w:rsid w:val="00FF47D1"/>
    <w:rsid w:val="00FF4F88"/>
    <w:rsid w:val="00FF63B9"/>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7D5015"/>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CF5F31"/>
    <w:pPr>
      <w:spacing w:before="120"/>
    </w:pPr>
    <w:rPr>
      <w:rFonts w:asciiTheme="minorHAnsi" w:hAnsiTheme="minorHAnsi" w:cstheme="minorHAnsi"/>
      <w:b/>
      <w:bCs/>
      <w:i/>
      <w:iCs/>
      <w:szCs w:val="24"/>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pPr>
      <w:ind w:left="480"/>
    </w:pPr>
    <w:rPr>
      <w:rFonts w:asciiTheme="minorHAnsi" w:hAnsiTheme="minorHAnsi" w:cstheme="minorHAnsi"/>
      <w:sz w:val="20"/>
    </w:rPr>
  </w:style>
  <w:style w:type="paragraph" w:styleId="TM4">
    <w:name w:val="toc 4"/>
    <w:basedOn w:val="Normal"/>
    <w:next w:val="Normal"/>
    <w:autoRedefine/>
    <w:uiPriority w:val="39"/>
    <w:pPr>
      <w:ind w:left="720"/>
    </w:pPr>
    <w:rPr>
      <w:rFonts w:asciiTheme="minorHAnsi" w:hAnsiTheme="minorHAnsi" w:cstheme="minorHAnsi"/>
      <w:sz w:val="20"/>
    </w:rPr>
  </w:style>
  <w:style w:type="paragraph" w:styleId="TM5">
    <w:name w:val="toc 5"/>
    <w:basedOn w:val="Normal"/>
    <w:next w:val="Normal"/>
    <w:autoRedefine/>
    <w:uiPriority w:val="39"/>
    <w:pPr>
      <w:ind w:left="960"/>
    </w:pPr>
    <w:rPr>
      <w:rFonts w:asciiTheme="minorHAnsi" w:hAnsiTheme="minorHAnsi" w:cstheme="minorHAnsi"/>
      <w:sz w:val="20"/>
    </w:rPr>
  </w:style>
  <w:style w:type="paragraph" w:styleId="TM6">
    <w:name w:val="toc 6"/>
    <w:basedOn w:val="Normal"/>
    <w:next w:val="Normal"/>
    <w:autoRedefine/>
    <w:uiPriority w:val="39"/>
    <w:pPr>
      <w:ind w:left="1200"/>
    </w:pPr>
    <w:rPr>
      <w:rFonts w:asciiTheme="minorHAnsi" w:hAnsiTheme="minorHAnsi" w:cstheme="minorHAnsi"/>
      <w:sz w:val="20"/>
    </w:rPr>
  </w:style>
  <w:style w:type="paragraph" w:styleId="TM7">
    <w:name w:val="toc 7"/>
    <w:basedOn w:val="Normal"/>
    <w:next w:val="Normal"/>
    <w:autoRedefine/>
    <w:uiPriority w:val="39"/>
    <w:pPr>
      <w:ind w:left="1440"/>
    </w:pPr>
    <w:rPr>
      <w:rFonts w:asciiTheme="minorHAnsi" w:hAnsiTheme="minorHAnsi" w:cstheme="minorHAnsi"/>
      <w:sz w:val="20"/>
    </w:rPr>
  </w:style>
  <w:style w:type="paragraph" w:styleId="TM8">
    <w:name w:val="toc 8"/>
    <w:basedOn w:val="Normal"/>
    <w:next w:val="Normal"/>
    <w:autoRedefine/>
    <w:uiPriority w:val="39"/>
    <w:pPr>
      <w:ind w:left="1680"/>
    </w:pPr>
    <w:rPr>
      <w:rFonts w:asciiTheme="minorHAnsi" w:hAnsiTheme="minorHAnsi" w:cstheme="minorHAnsi"/>
      <w:sz w:val="20"/>
    </w:rPr>
  </w:style>
  <w:style w:type="paragraph" w:styleId="TM9">
    <w:name w:val="toc 9"/>
    <w:basedOn w:val="Normal"/>
    <w:next w:val="Normal"/>
    <w:autoRedefine/>
    <w:uiPriority w:val="39"/>
    <w:pPr>
      <w:ind w:left="1920"/>
    </w:pPr>
    <w:rPr>
      <w:rFonts w:asciiTheme="minorHAnsi" w:hAnsiTheme="minorHAnsi" w:cstheme="minorHAnsi"/>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compta@gallice21.com" TargetMode="Externa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4.emf"/><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2.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customXml/itemProps4.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16</Pages>
  <Words>3316</Words>
  <Characters>25873</Characters>
  <Application>Microsoft Office Word</Application>
  <DocSecurity>0</DocSecurity>
  <Lines>215</Lines>
  <Paragraphs>58</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26</cp:revision>
  <cp:lastPrinted>2021-03-15T11:00:00Z</cp:lastPrinted>
  <dcterms:created xsi:type="dcterms:W3CDTF">2024-10-04T08:21:00Z</dcterms:created>
  <dcterms:modified xsi:type="dcterms:W3CDTF">2025-09-03T10:20:00Z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